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F9" w:rsidRPr="00A44AF9" w:rsidRDefault="00A44AF9" w:rsidP="00A44AF9">
      <w:pPr>
        <w:autoSpaceDE w:val="0"/>
        <w:autoSpaceDN w:val="0"/>
        <w:adjustRightInd w:val="0"/>
        <w:jc w:val="center"/>
        <w:rPr>
          <w:color w:val="000000"/>
        </w:rPr>
      </w:pPr>
      <w:r w:rsidRPr="00A44AF9">
        <w:rPr>
          <w:color w:val="000000"/>
        </w:rPr>
        <w:t>Государственное казенное общеобразовательное учреждение «Школа № 3 Костромской области для детей с ограниченными возможностями здоровья»</w:t>
      </w:r>
    </w:p>
    <w:p w:rsidR="00F514D8" w:rsidRDefault="00F514D8"/>
    <w:p w:rsidR="00F514D8" w:rsidRDefault="00F514D8" w:rsidP="00F514D8"/>
    <w:p w:rsidR="00F514D8" w:rsidRDefault="00F514D8" w:rsidP="00F514D8"/>
    <w:p w:rsidR="00F514D8" w:rsidRDefault="00F514D8" w:rsidP="00F514D8"/>
    <w:p w:rsidR="00F514D8" w:rsidRDefault="00F514D8" w:rsidP="00F514D8"/>
    <w:p w:rsidR="00F514D8" w:rsidRDefault="00F514D8" w:rsidP="00F514D8"/>
    <w:p w:rsidR="00F514D8" w:rsidRDefault="00F514D8" w:rsidP="00F514D8"/>
    <w:p w:rsidR="00F514D8" w:rsidRDefault="00F514D8" w:rsidP="00F514D8"/>
    <w:p w:rsidR="00F514D8" w:rsidRDefault="00F514D8" w:rsidP="00F514D8"/>
    <w:p w:rsidR="00F514D8" w:rsidRDefault="00F514D8" w:rsidP="00F514D8"/>
    <w:p w:rsidR="00DD40C2" w:rsidRPr="00F514D8" w:rsidRDefault="00DD40C2" w:rsidP="00DD40C2"/>
    <w:p w:rsidR="00F514D8" w:rsidRDefault="00F514D8" w:rsidP="00DD40C2"/>
    <w:p w:rsidR="00F514D8" w:rsidRPr="00F514D8" w:rsidRDefault="00F514D8" w:rsidP="00F514D8"/>
    <w:p w:rsidR="00F514D8" w:rsidRPr="00F514D8" w:rsidRDefault="00F514D8" w:rsidP="00F514D8">
      <w:pPr>
        <w:jc w:val="center"/>
        <w:rPr>
          <w:rFonts w:eastAsia="Calibri"/>
          <w:sz w:val="36"/>
          <w:szCs w:val="36"/>
        </w:rPr>
      </w:pPr>
      <w:r w:rsidRPr="00F514D8">
        <w:rPr>
          <w:bCs/>
          <w:sz w:val="36"/>
          <w:szCs w:val="36"/>
        </w:rPr>
        <w:t>Конспект урока</w:t>
      </w:r>
    </w:p>
    <w:p w:rsidR="00F514D8" w:rsidRDefault="00F514D8" w:rsidP="00F514D8">
      <w:pPr>
        <w:jc w:val="center"/>
        <w:rPr>
          <w:rFonts w:eastAsia="Calibri"/>
          <w:sz w:val="36"/>
          <w:szCs w:val="36"/>
        </w:rPr>
      </w:pPr>
      <w:r w:rsidRPr="00F514D8">
        <w:rPr>
          <w:rFonts w:eastAsia="Calibri"/>
          <w:sz w:val="36"/>
          <w:szCs w:val="36"/>
        </w:rPr>
        <w:t xml:space="preserve">по биологии </w:t>
      </w:r>
    </w:p>
    <w:p w:rsidR="00F514D8" w:rsidRPr="00DD40C2" w:rsidRDefault="00DD40C2" w:rsidP="00F514D8">
      <w:pPr>
        <w:jc w:val="center"/>
        <w:rPr>
          <w:b/>
          <w:sz w:val="40"/>
          <w:szCs w:val="40"/>
        </w:rPr>
      </w:pPr>
      <w:r w:rsidRPr="00DD40C2">
        <w:rPr>
          <w:sz w:val="40"/>
          <w:szCs w:val="40"/>
        </w:rPr>
        <w:t>На тему:</w:t>
      </w:r>
      <w:r w:rsidRPr="00DD40C2">
        <w:rPr>
          <w:b/>
          <w:sz w:val="40"/>
          <w:szCs w:val="40"/>
        </w:rPr>
        <w:t xml:space="preserve"> </w:t>
      </w:r>
      <w:r w:rsidR="00F514D8" w:rsidRPr="00DD40C2">
        <w:rPr>
          <w:b/>
          <w:sz w:val="40"/>
          <w:szCs w:val="40"/>
        </w:rPr>
        <w:t>«</w:t>
      </w:r>
      <w:r>
        <w:rPr>
          <w:b/>
          <w:sz w:val="40"/>
          <w:szCs w:val="40"/>
        </w:rPr>
        <w:t>Листья п</w:t>
      </w:r>
      <w:r w:rsidR="00F514D8" w:rsidRPr="00DD40C2">
        <w:rPr>
          <w:b/>
          <w:sz w:val="40"/>
          <w:szCs w:val="40"/>
        </w:rPr>
        <w:t>ростые и сложные»</w:t>
      </w:r>
    </w:p>
    <w:p w:rsidR="00F514D8" w:rsidRPr="00F514D8" w:rsidRDefault="00F514D8" w:rsidP="00F514D8"/>
    <w:p w:rsidR="00DD40C2" w:rsidRPr="00DD40C2" w:rsidRDefault="00DD40C2" w:rsidP="00DD40C2">
      <w:pPr>
        <w:jc w:val="center"/>
        <w:rPr>
          <w:sz w:val="32"/>
          <w:szCs w:val="32"/>
        </w:rPr>
      </w:pPr>
      <w:r w:rsidRPr="00DD40C2">
        <w:rPr>
          <w:rFonts w:eastAsia="Calibri"/>
          <w:sz w:val="32"/>
          <w:szCs w:val="32"/>
        </w:rPr>
        <w:t xml:space="preserve">для  </w:t>
      </w:r>
      <w:proofErr w:type="gramStart"/>
      <w:r w:rsidRPr="00DD40C2">
        <w:rPr>
          <w:rFonts w:eastAsia="Calibri"/>
          <w:sz w:val="32"/>
          <w:szCs w:val="32"/>
        </w:rPr>
        <w:t>обучающихся</w:t>
      </w:r>
      <w:proofErr w:type="gramEnd"/>
      <w:r w:rsidRPr="00DD40C2">
        <w:rPr>
          <w:rFonts w:eastAsia="Calibri"/>
          <w:sz w:val="32"/>
          <w:szCs w:val="32"/>
        </w:rPr>
        <w:t xml:space="preserve">  7 класса</w:t>
      </w:r>
      <w:r w:rsidRPr="00DD40C2">
        <w:rPr>
          <w:sz w:val="32"/>
          <w:szCs w:val="32"/>
        </w:rPr>
        <w:t xml:space="preserve"> </w:t>
      </w:r>
    </w:p>
    <w:p w:rsidR="00F514D8" w:rsidRPr="00F514D8" w:rsidRDefault="00F514D8" w:rsidP="00F514D8"/>
    <w:p w:rsidR="00F514D8" w:rsidRPr="00F514D8" w:rsidRDefault="00F514D8" w:rsidP="00F514D8"/>
    <w:p w:rsidR="00F514D8" w:rsidRPr="00F514D8" w:rsidRDefault="00F514D8" w:rsidP="00F514D8"/>
    <w:p w:rsidR="00F514D8" w:rsidRDefault="00F514D8" w:rsidP="00F514D8"/>
    <w:p w:rsidR="00F514D8" w:rsidRDefault="00F514D8" w:rsidP="00F514D8"/>
    <w:p w:rsidR="00F514D8" w:rsidRDefault="00F514D8" w:rsidP="00F514D8"/>
    <w:p w:rsidR="00F514D8" w:rsidRDefault="00F514D8" w:rsidP="00F514D8"/>
    <w:p w:rsidR="00F514D8" w:rsidRDefault="00F514D8" w:rsidP="00F514D8"/>
    <w:p w:rsidR="00F514D8" w:rsidRDefault="00F514D8" w:rsidP="00F514D8"/>
    <w:p w:rsidR="00F514D8" w:rsidRDefault="00F514D8" w:rsidP="00F514D8"/>
    <w:p w:rsidR="00F514D8" w:rsidRDefault="00F514D8" w:rsidP="00F514D8"/>
    <w:p w:rsidR="00F514D8" w:rsidRDefault="00F514D8" w:rsidP="00F514D8"/>
    <w:p w:rsidR="00F514D8" w:rsidRDefault="00F514D8" w:rsidP="00F514D8"/>
    <w:p w:rsidR="00967CE9" w:rsidRPr="00967CE9" w:rsidRDefault="00967CE9" w:rsidP="00967CE9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</w:t>
      </w:r>
      <w:r w:rsidRPr="00967CE9">
        <w:rPr>
          <w:sz w:val="28"/>
          <w:szCs w:val="28"/>
        </w:rPr>
        <w:t>Подготовила учитель</w:t>
      </w:r>
    </w:p>
    <w:p w:rsidR="00967CE9" w:rsidRPr="00967CE9" w:rsidRDefault="00967CE9" w:rsidP="00967CE9">
      <w:pPr>
        <w:tabs>
          <w:tab w:val="left" w:pos="5970"/>
        </w:tabs>
        <w:jc w:val="both"/>
        <w:rPr>
          <w:sz w:val="28"/>
          <w:szCs w:val="28"/>
        </w:rPr>
      </w:pPr>
      <w:r w:rsidRPr="00967CE9">
        <w:rPr>
          <w:sz w:val="28"/>
          <w:szCs w:val="28"/>
        </w:rPr>
        <w:t xml:space="preserve">                                                                 биологии высшей категории</w:t>
      </w:r>
    </w:p>
    <w:p w:rsidR="00967CE9" w:rsidRDefault="00967CE9" w:rsidP="00967CE9">
      <w:pPr>
        <w:tabs>
          <w:tab w:val="left" w:pos="5970"/>
        </w:tabs>
        <w:jc w:val="both"/>
        <w:rPr>
          <w:sz w:val="28"/>
          <w:szCs w:val="28"/>
        </w:rPr>
      </w:pPr>
      <w:r w:rsidRPr="00967CE9">
        <w:rPr>
          <w:sz w:val="28"/>
          <w:szCs w:val="28"/>
        </w:rPr>
        <w:t xml:space="preserve">                                                                Лебедева Оксана Арнольдовна</w:t>
      </w:r>
    </w:p>
    <w:p w:rsidR="00967CE9" w:rsidRDefault="00967CE9" w:rsidP="00967CE9">
      <w:pPr>
        <w:tabs>
          <w:tab w:val="left" w:pos="5970"/>
        </w:tabs>
        <w:jc w:val="center"/>
        <w:rPr>
          <w:sz w:val="28"/>
          <w:szCs w:val="28"/>
        </w:rPr>
      </w:pPr>
    </w:p>
    <w:p w:rsidR="00967CE9" w:rsidRDefault="00967CE9" w:rsidP="00967CE9">
      <w:pPr>
        <w:tabs>
          <w:tab w:val="left" w:pos="5970"/>
        </w:tabs>
        <w:jc w:val="center"/>
        <w:rPr>
          <w:sz w:val="28"/>
          <w:szCs w:val="28"/>
        </w:rPr>
      </w:pPr>
    </w:p>
    <w:p w:rsidR="00967CE9" w:rsidRDefault="00967CE9" w:rsidP="00967CE9">
      <w:pPr>
        <w:tabs>
          <w:tab w:val="left" w:pos="5970"/>
        </w:tabs>
        <w:jc w:val="center"/>
        <w:rPr>
          <w:sz w:val="28"/>
          <w:szCs w:val="28"/>
        </w:rPr>
      </w:pPr>
    </w:p>
    <w:p w:rsidR="00967CE9" w:rsidRDefault="00967CE9" w:rsidP="00967CE9">
      <w:pPr>
        <w:tabs>
          <w:tab w:val="left" w:pos="5970"/>
        </w:tabs>
        <w:jc w:val="center"/>
        <w:rPr>
          <w:sz w:val="28"/>
          <w:szCs w:val="28"/>
        </w:rPr>
      </w:pPr>
    </w:p>
    <w:p w:rsidR="00967CE9" w:rsidRDefault="00967CE9" w:rsidP="00967CE9">
      <w:pPr>
        <w:tabs>
          <w:tab w:val="left" w:pos="5970"/>
        </w:tabs>
        <w:jc w:val="center"/>
        <w:rPr>
          <w:sz w:val="28"/>
          <w:szCs w:val="28"/>
        </w:rPr>
      </w:pPr>
    </w:p>
    <w:p w:rsidR="00967CE9" w:rsidRDefault="00967CE9" w:rsidP="00967CE9">
      <w:pPr>
        <w:tabs>
          <w:tab w:val="left" w:pos="5970"/>
        </w:tabs>
        <w:jc w:val="center"/>
        <w:rPr>
          <w:sz w:val="28"/>
          <w:szCs w:val="28"/>
        </w:rPr>
      </w:pPr>
    </w:p>
    <w:p w:rsidR="00967CE9" w:rsidRDefault="00DD40C2" w:rsidP="00967CE9">
      <w:pPr>
        <w:tabs>
          <w:tab w:val="left" w:pos="59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Кострома</w:t>
      </w:r>
      <w:r w:rsidR="000743FE">
        <w:rPr>
          <w:sz w:val="28"/>
          <w:szCs w:val="28"/>
        </w:rPr>
        <w:t>- 2021год</w:t>
      </w:r>
    </w:p>
    <w:p w:rsidR="00DD40C2" w:rsidRDefault="00DD40C2" w:rsidP="00967CE9">
      <w:pPr>
        <w:tabs>
          <w:tab w:val="left" w:pos="5970"/>
        </w:tabs>
        <w:jc w:val="center"/>
        <w:rPr>
          <w:sz w:val="28"/>
          <w:szCs w:val="28"/>
        </w:rPr>
      </w:pPr>
    </w:p>
    <w:p w:rsidR="00DD40C2" w:rsidRDefault="00DD40C2" w:rsidP="00967CE9">
      <w:pPr>
        <w:tabs>
          <w:tab w:val="left" w:pos="5970"/>
        </w:tabs>
        <w:jc w:val="center"/>
        <w:rPr>
          <w:sz w:val="28"/>
          <w:szCs w:val="28"/>
        </w:rPr>
      </w:pPr>
    </w:p>
    <w:p w:rsidR="00DD40C2" w:rsidRDefault="00DD40C2" w:rsidP="00967CE9">
      <w:pPr>
        <w:tabs>
          <w:tab w:val="left" w:pos="5970"/>
        </w:tabs>
        <w:jc w:val="center"/>
        <w:rPr>
          <w:sz w:val="28"/>
          <w:szCs w:val="28"/>
        </w:rPr>
      </w:pPr>
    </w:p>
    <w:p w:rsidR="00DD40C2" w:rsidRDefault="00DD40C2" w:rsidP="00967CE9">
      <w:pPr>
        <w:tabs>
          <w:tab w:val="left" w:pos="5970"/>
        </w:tabs>
        <w:jc w:val="center"/>
        <w:rPr>
          <w:sz w:val="28"/>
          <w:szCs w:val="28"/>
        </w:rPr>
      </w:pPr>
    </w:p>
    <w:p w:rsidR="00DD40C2" w:rsidRPr="00967CE9" w:rsidRDefault="00DD40C2" w:rsidP="00967CE9">
      <w:pPr>
        <w:tabs>
          <w:tab w:val="left" w:pos="5970"/>
        </w:tabs>
        <w:jc w:val="center"/>
        <w:rPr>
          <w:sz w:val="28"/>
          <w:szCs w:val="28"/>
        </w:rPr>
      </w:pPr>
    </w:p>
    <w:p w:rsidR="00967CE9" w:rsidRPr="006A3F47" w:rsidRDefault="00967CE9" w:rsidP="006A3F47">
      <w:pPr>
        <w:spacing w:line="360" w:lineRule="auto"/>
        <w:rPr>
          <w:sz w:val="28"/>
          <w:szCs w:val="28"/>
        </w:rPr>
      </w:pPr>
      <w:r w:rsidRPr="006A3F47">
        <w:rPr>
          <w:b/>
          <w:sz w:val="28"/>
          <w:szCs w:val="28"/>
        </w:rPr>
        <w:lastRenderedPageBreak/>
        <w:t>Цель:</w:t>
      </w:r>
      <w:r w:rsidRPr="006A3F47">
        <w:rPr>
          <w:sz w:val="28"/>
          <w:szCs w:val="28"/>
        </w:rPr>
        <w:t xml:space="preserve"> Формирование  представлений  </w:t>
      </w:r>
      <w:r w:rsidR="006A3F47" w:rsidRPr="006A3F47">
        <w:rPr>
          <w:sz w:val="28"/>
          <w:szCs w:val="28"/>
        </w:rPr>
        <w:t xml:space="preserve">о </w:t>
      </w:r>
      <w:r w:rsidRPr="006A3F47">
        <w:rPr>
          <w:sz w:val="28"/>
          <w:szCs w:val="28"/>
        </w:rPr>
        <w:t>листьях</w:t>
      </w:r>
      <w:r w:rsidR="006A3F47" w:rsidRPr="006A3F47">
        <w:rPr>
          <w:sz w:val="28"/>
          <w:szCs w:val="28"/>
        </w:rPr>
        <w:t xml:space="preserve"> простых </w:t>
      </w:r>
      <w:r w:rsidRPr="006A3F47">
        <w:rPr>
          <w:sz w:val="28"/>
          <w:szCs w:val="28"/>
        </w:rPr>
        <w:t xml:space="preserve"> и сложных</w:t>
      </w:r>
      <w:r w:rsidR="006A3F47">
        <w:rPr>
          <w:sz w:val="28"/>
          <w:szCs w:val="28"/>
        </w:rPr>
        <w:t>.</w:t>
      </w:r>
    </w:p>
    <w:p w:rsidR="00967CE9" w:rsidRPr="00AF525E" w:rsidRDefault="00967CE9" w:rsidP="00967CE9">
      <w:pPr>
        <w:pStyle w:val="a5"/>
        <w:rPr>
          <w:b/>
          <w:sz w:val="28"/>
          <w:szCs w:val="28"/>
          <w:lang w:val="ru-RU"/>
        </w:rPr>
      </w:pPr>
      <w:r w:rsidRPr="00AF525E">
        <w:rPr>
          <w:b/>
          <w:sz w:val="28"/>
          <w:szCs w:val="28"/>
          <w:lang w:val="ru-RU"/>
        </w:rPr>
        <w:t xml:space="preserve">Задачи: </w:t>
      </w:r>
    </w:p>
    <w:p w:rsidR="00967CE9" w:rsidRPr="00AF525E" w:rsidRDefault="00967CE9" w:rsidP="00967CE9">
      <w:pPr>
        <w:pStyle w:val="a5"/>
        <w:rPr>
          <w:sz w:val="28"/>
          <w:szCs w:val="28"/>
          <w:lang w:val="ru-RU"/>
        </w:rPr>
      </w:pPr>
      <w:r w:rsidRPr="00AF525E">
        <w:rPr>
          <w:b/>
          <w:sz w:val="28"/>
          <w:szCs w:val="28"/>
          <w:lang w:val="ru-RU"/>
        </w:rPr>
        <w:t>Кор</w:t>
      </w:r>
      <w:r w:rsidR="00AF525E">
        <w:rPr>
          <w:b/>
          <w:sz w:val="28"/>
          <w:szCs w:val="28"/>
          <w:lang w:val="ru-RU"/>
        </w:rPr>
        <w:t>рекционно-образовательные</w:t>
      </w:r>
      <w:r w:rsidRPr="00AF525E">
        <w:rPr>
          <w:b/>
          <w:sz w:val="28"/>
          <w:szCs w:val="28"/>
          <w:lang w:val="ru-RU"/>
        </w:rPr>
        <w:t xml:space="preserve">: </w:t>
      </w:r>
    </w:p>
    <w:p w:rsidR="006A3F47" w:rsidRPr="00AF525E" w:rsidRDefault="00DD40C2" w:rsidP="00AF525E">
      <w:pPr>
        <w:pStyle w:val="a5"/>
        <w:numPr>
          <w:ilvl w:val="0"/>
          <w:numId w:val="4"/>
        </w:numPr>
        <w:jc w:val="both"/>
        <w:rPr>
          <w:rStyle w:val="a4"/>
          <w:rFonts w:cs="Times New Roman"/>
          <w:b w:val="0"/>
          <w:bCs w:val="0"/>
          <w:lang w:val="ru-RU"/>
        </w:rPr>
      </w:pPr>
      <w:r>
        <w:rPr>
          <w:rStyle w:val="a4"/>
          <w:rFonts w:cs="Times New Roman"/>
          <w:b w:val="0"/>
          <w:color w:val="333333"/>
          <w:lang w:val="ru-RU"/>
        </w:rPr>
        <w:t xml:space="preserve">Познакомить </w:t>
      </w:r>
      <w:proofErr w:type="gramStart"/>
      <w:r>
        <w:rPr>
          <w:rStyle w:val="a4"/>
          <w:rFonts w:cs="Times New Roman"/>
          <w:b w:val="0"/>
          <w:color w:val="333333"/>
          <w:lang w:val="ru-RU"/>
        </w:rPr>
        <w:t>обучающихся</w:t>
      </w:r>
      <w:proofErr w:type="gramEnd"/>
      <w:r>
        <w:rPr>
          <w:rStyle w:val="a4"/>
          <w:rFonts w:cs="Times New Roman"/>
          <w:b w:val="0"/>
          <w:color w:val="333333"/>
          <w:lang w:val="ru-RU"/>
        </w:rPr>
        <w:t xml:space="preserve"> с простыми и сложными листьями</w:t>
      </w:r>
      <w:r w:rsidR="006A3F47" w:rsidRPr="00AF525E">
        <w:rPr>
          <w:rStyle w:val="a4"/>
          <w:rFonts w:cs="Times New Roman"/>
          <w:b w:val="0"/>
          <w:color w:val="333333"/>
          <w:lang w:val="ru-RU"/>
        </w:rPr>
        <w:t>;</w:t>
      </w:r>
    </w:p>
    <w:p w:rsidR="006A3F47" w:rsidRPr="00AF525E" w:rsidRDefault="006A3F47" w:rsidP="00AF525E">
      <w:pPr>
        <w:pStyle w:val="a5"/>
        <w:numPr>
          <w:ilvl w:val="0"/>
          <w:numId w:val="4"/>
        </w:numPr>
        <w:jc w:val="both"/>
        <w:rPr>
          <w:rStyle w:val="a4"/>
          <w:rFonts w:cs="Times New Roman"/>
          <w:b w:val="0"/>
          <w:bCs w:val="0"/>
          <w:lang w:val="ru-RU"/>
        </w:rPr>
      </w:pPr>
      <w:r w:rsidRPr="00AF525E">
        <w:rPr>
          <w:rStyle w:val="a4"/>
          <w:rFonts w:cs="Times New Roman"/>
          <w:b w:val="0"/>
          <w:color w:val="333333"/>
          <w:lang w:val="ru-RU"/>
        </w:rPr>
        <w:t>Выявить общие и отличительные признаки строения простых и сложных листьев;</w:t>
      </w:r>
    </w:p>
    <w:p w:rsidR="006A3F47" w:rsidRPr="00AF525E" w:rsidRDefault="006A3F47" w:rsidP="00AF525E">
      <w:pPr>
        <w:pStyle w:val="a5"/>
        <w:numPr>
          <w:ilvl w:val="0"/>
          <w:numId w:val="4"/>
        </w:numPr>
        <w:jc w:val="both"/>
        <w:rPr>
          <w:rStyle w:val="a4"/>
          <w:rFonts w:cs="Times New Roman"/>
          <w:b w:val="0"/>
          <w:bCs w:val="0"/>
          <w:lang w:val="ru-RU"/>
        </w:rPr>
      </w:pPr>
      <w:r w:rsidRPr="00AF525E">
        <w:rPr>
          <w:rStyle w:val="a4"/>
          <w:rFonts w:cs="Times New Roman"/>
          <w:b w:val="0"/>
          <w:color w:val="333333"/>
          <w:lang w:val="ru-RU"/>
        </w:rPr>
        <w:t>Учить различать простые и сложные листья на различных объектах;</w:t>
      </w:r>
      <w:r w:rsidRPr="00AF525E">
        <w:rPr>
          <w:rStyle w:val="a4"/>
          <w:rFonts w:cs="Times New Roman"/>
          <w:b w:val="0"/>
          <w:lang w:val="ru-RU"/>
        </w:rPr>
        <w:t xml:space="preserve"> </w:t>
      </w:r>
    </w:p>
    <w:p w:rsidR="00967CE9" w:rsidRPr="00AF525E" w:rsidRDefault="00AF525E" w:rsidP="006A3F47">
      <w:pPr>
        <w:pStyle w:val="a5"/>
        <w:jc w:val="both"/>
        <w:rPr>
          <w:rFonts w:cs="Times New Roman"/>
          <w:sz w:val="28"/>
          <w:szCs w:val="28"/>
          <w:lang w:val="ru-RU"/>
        </w:rPr>
      </w:pPr>
      <w:r w:rsidRPr="00AF525E">
        <w:rPr>
          <w:rFonts w:cs="Times New Roman"/>
          <w:b/>
          <w:sz w:val="28"/>
          <w:szCs w:val="28"/>
          <w:lang w:val="ru-RU"/>
        </w:rPr>
        <w:t>Коррекционно-развивающие</w:t>
      </w:r>
      <w:r w:rsidR="00967CE9" w:rsidRPr="00AF525E">
        <w:rPr>
          <w:rFonts w:cs="Times New Roman"/>
          <w:b/>
          <w:sz w:val="28"/>
          <w:szCs w:val="28"/>
          <w:lang w:val="ru-RU"/>
        </w:rPr>
        <w:t xml:space="preserve">: </w:t>
      </w:r>
    </w:p>
    <w:p w:rsidR="006A3F47" w:rsidRDefault="006A3F47" w:rsidP="00AF525E">
      <w:pPr>
        <w:pStyle w:val="a7"/>
        <w:numPr>
          <w:ilvl w:val="0"/>
          <w:numId w:val="5"/>
        </w:numPr>
        <w:jc w:val="both"/>
      </w:pPr>
      <w:r w:rsidRPr="00AF525E">
        <w:t>Развивать речь, память, внимание, мышление через  умение срав</w:t>
      </w:r>
      <w:r w:rsidR="00AF525E">
        <w:t>нивать, обобщать, делать выводы;</w:t>
      </w:r>
      <w:r w:rsidRPr="00AF525E">
        <w:t xml:space="preserve"> </w:t>
      </w:r>
    </w:p>
    <w:p w:rsidR="00E430D8" w:rsidRPr="00E430D8" w:rsidRDefault="002C450A" w:rsidP="00E430D8">
      <w:pPr>
        <w:pStyle w:val="a7"/>
        <w:numPr>
          <w:ilvl w:val="0"/>
          <w:numId w:val="5"/>
        </w:numPr>
        <w:jc w:val="both"/>
      </w:pPr>
      <w:r w:rsidRPr="00E430D8">
        <w:t>Способствовать развитию</w:t>
      </w:r>
      <w:r w:rsidR="00E430D8" w:rsidRPr="00E430D8">
        <w:rPr>
          <w:color w:val="000000"/>
          <w:shd w:val="clear" w:color="auto" w:fill="FFFFFF"/>
        </w:rPr>
        <w:t xml:space="preserve">  навыков самостоятельной работы, совершенствование практических навыков;</w:t>
      </w:r>
    </w:p>
    <w:p w:rsidR="00E430D8" w:rsidRPr="00E430D8" w:rsidRDefault="006A3F47" w:rsidP="00AF525E">
      <w:pPr>
        <w:pStyle w:val="a7"/>
        <w:numPr>
          <w:ilvl w:val="0"/>
          <w:numId w:val="5"/>
        </w:numPr>
        <w:jc w:val="both"/>
      </w:pPr>
      <w:r w:rsidRPr="00AF525E">
        <w:t>Развивать познавательную активность, умение  работать с гербарием, живыми объектами.</w:t>
      </w:r>
      <w:r w:rsidR="00E430D8" w:rsidRPr="00E430D8">
        <w:rPr>
          <w:color w:val="000000"/>
          <w:sz w:val="26"/>
          <w:szCs w:val="26"/>
          <w:shd w:val="clear" w:color="auto" w:fill="FFFFFF"/>
        </w:rPr>
        <w:t xml:space="preserve"> </w:t>
      </w:r>
    </w:p>
    <w:p w:rsidR="002C450A" w:rsidRPr="00AF525E" w:rsidRDefault="002C450A" w:rsidP="002C450A">
      <w:pPr>
        <w:pStyle w:val="a7"/>
        <w:jc w:val="both"/>
      </w:pPr>
    </w:p>
    <w:p w:rsidR="00967CE9" w:rsidRPr="00AF525E" w:rsidRDefault="00967CE9" w:rsidP="006A3F47">
      <w:pPr>
        <w:pStyle w:val="a5"/>
        <w:jc w:val="both"/>
        <w:rPr>
          <w:rFonts w:cs="Times New Roman"/>
          <w:sz w:val="28"/>
          <w:szCs w:val="28"/>
          <w:lang w:val="ru-RU"/>
        </w:rPr>
      </w:pPr>
      <w:r w:rsidRPr="00AF525E">
        <w:rPr>
          <w:rFonts w:cs="Times New Roman"/>
          <w:b/>
          <w:sz w:val="28"/>
          <w:szCs w:val="28"/>
          <w:lang w:val="ru-RU"/>
        </w:rPr>
        <w:t>Ко</w:t>
      </w:r>
      <w:r w:rsidR="00AF525E" w:rsidRPr="00AF525E">
        <w:rPr>
          <w:rFonts w:cs="Times New Roman"/>
          <w:b/>
          <w:sz w:val="28"/>
          <w:szCs w:val="28"/>
          <w:lang w:val="ru-RU"/>
        </w:rPr>
        <w:t>ррекционно-воспитательные</w:t>
      </w:r>
      <w:r w:rsidRPr="00AF525E">
        <w:rPr>
          <w:rFonts w:cs="Times New Roman"/>
          <w:b/>
          <w:sz w:val="28"/>
          <w:szCs w:val="28"/>
          <w:lang w:val="ru-RU"/>
        </w:rPr>
        <w:t>:</w:t>
      </w:r>
      <w:r w:rsidRPr="00AF525E">
        <w:rPr>
          <w:rFonts w:cs="Times New Roman"/>
          <w:sz w:val="28"/>
          <w:szCs w:val="28"/>
          <w:lang w:val="ru-RU"/>
        </w:rPr>
        <w:t xml:space="preserve"> </w:t>
      </w:r>
    </w:p>
    <w:p w:rsidR="006A3F47" w:rsidRPr="00AF525E" w:rsidRDefault="006A3F47" w:rsidP="00AF525E">
      <w:pPr>
        <w:pStyle w:val="a5"/>
        <w:numPr>
          <w:ilvl w:val="0"/>
          <w:numId w:val="6"/>
        </w:numPr>
        <w:tabs>
          <w:tab w:val="left" w:pos="707"/>
        </w:tabs>
        <w:spacing w:after="0"/>
        <w:jc w:val="both"/>
        <w:rPr>
          <w:rStyle w:val="a4"/>
          <w:rFonts w:cs="Times New Roman"/>
          <w:b w:val="0"/>
          <w:bCs w:val="0"/>
          <w:lang w:val="ru-RU"/>
        </w:rPr>
      </w:pPr>
      <w:r w:rsidRPr="00AF525E">
        <w:rPr>
          <w:rStyle w:val="a4"/>
          <w:rFonts w:cs="Times New Roman"/>
          <w:b w:val="0"/>
          <w:color w:val="333333"/>
          <w:lang w:val="ru-RU"/>
        </w:rPr>
        <w:t>Способствовать воспитанию природоохранительного поведения</w:t>
      </w:r>
      <w:r w:rsidR="00AF525E">
        <w:rPr>
          <w:rStyle w:val="a4"/>
          <w:rFonts w:cs="Times New Roman"/>
          <w:b w:val="0"/>
          <w:color w:val="333333"/>
          <w:lang w:val="ru-RU"/>
        </w:rPr>
        <w:t>;</w:t>
      </w:r>
    </w:p>
    <w:p w:rsidR="00967CE9" w:rsidRPr="00AF525E" w:rsidRDefault="00967CE9" w:rsidP="00AF525E">
      <w:pPr>
        <w:pStyle w:val="a5"/>
        <w:numPr>
          <w:ilvl w:val="0"/>
          <w:numId w:val="6"/>
        </w:numPr>
        <w:tabs>
          <w:tab w:val="left" w:pos="707"/>
        </w:tabs>
        <w:spacing w:after="0"/>
        <w:jc w:val="both"/>
        <w:rPr>
          <w:rFonts w:cs="Times New Roman"/>
          <w:lang w:val="ru-RU"/>
        </w:rPr>
      </w:pPr>
      <w:r w:rsidRPr="00AF525E">
        <w:rPr>
          <w:rFonts w:cs="Times New Roman"/>
          <w:lang w:val="ru-RU"/>
        </w:rPr>
        <w:t xml:space="preserve">Вырабатывать мотивацию к изучению биологии. </w:t>
      </w:r>
    </w:p>
    <w:p w:rsidR="00F514D8" w:rsidRDefault="00F514D8" w:rsidP="00F514D8"/>
    <w:p w:rsidR="00AF525E" w:rsidRDefault="00AF525E" w:rsidP="00AF525E">
      <w:pPr>
        <w:rPr>
          <w:sz w:val="28"/>
          <w:szCs w:val="28"/>
        </w:rPr>
      </w:pPr>
      <w:r w:rsidRPr="00AF525E">
        <w:rPr>
          <w:b/>
          <w:sz w:val="28"/>
          <w:szCs w:val="28"/>
        </w:rPr>
        <w:t>Методическое обеспечение урока:</w:t>
      </w:r>
      <w:r w:rsidRPr="00AF525E">
        <w:rPr>
          <w:sz w:val="28"/>
          <w:szCs w:val="28"/>
        </w:rPr>
        <w:t xml:space="preserve"> </w:t>
      </w:r>
    </w:p>
    <w:p w:rsidR="00AF525E" w:rsidRPr="00AF525E" w:rsidRDefault="00AF525E" w:rsidP="00AF525E">
      <w:pPr>
        <w:pStyle w:val="a7"/>
        <w:numPr>
          <w:ilvl w:val="0"/>
          <w:numId w:val="7"/>
        </w:numPr>
      </w:pPr>
      <w:r w:rsidRPr="00AF525E">
        <w:t>карточки  с заданиями разной степени сложности для самостоятельной работы учащихся,</w:t>
      </w:r>
    </w:p>
    <w:p w:rsidR="00AF525E" w:rsidRPr="00AF525E" w:rsidRDefault="00AF525E" w:rsidP="00AF525E">
      <w:pPr>
        <w:pStyle w:val="a7"/>
        <w:numPr>
          <w:ilvl w:val="0"/>
          <w:numId w:val="7"/>
        </w:numPr>
      </w:pPr>
      <w:r w:rsidRPr="00AF525E">
        <w:t>гербарий с простыми и сложными листьями,</w:t>
      </w:r>
    </w:p>
    <w:p w:rsidR="00AF525E" w:rsidRPr="00DD40C2" w:rsidRDefault="00AF525E" w:rsidP="00AF525E">
      <w:pPr>
        <w:pStyle w:val="a7"/>
        <w:numPr>
          <w:ilvl w:val="0"/>
          <w:numId w:val="7"/>
        </w:numPr>
        <w:rPr>
          <w:b/>
        </w:rPr>
      </w:pPr>
      <w:r w:rsidRPr="00AF525E">
        <w:t>комнатные растения</w:t>
      </w:r>
    </w:p>
    <w:p w:rsidR="00DD40C2" w:rsidRPr="004D3CA9" w:rsidRDefault="00DD40C2" w:rsidP="00AF525E">
      <w:pPr>
        <w:pStyle w:val="a7"/>
        <w:numPr>
          <w:ilvl w:val="0"/>
          <w:numId w:val="7"/>
        </w:numPr>
        <w:rPr>
          <w:b/>
        </w:rPr>
      </w:pPr>
      <w:r>
        <w:t>презентация « Листья простые и сложные»</w:t>
      </w:r>
    </w:p>
    <w:p w:rsidR="004D3CA9" w:rsidRPr="004D3CA9" w:rsidRDefault="004D3CA9" w:rsidP="00AF525E">
      <w:pPr>
        <w:pStyle w:val="a7"/>
        <w:numPr>
          <w:ilvl w:val="0"/>
          <w:numId w:val="7"/>
        </w:numPr>
        <w:rPr>
          <w:b/>
        </w:rPr>
      </w:pPr>
      <w:r>
        <w:t>карточки с опорными словами</w:t>
      </w:r>
    </w:p>
    <w:p w:rsidR="004D3CA9" w:rsidRPr="00DD40C2" w:rsidRDefault="004D3CA9" w:rsidP="00AF525E">
      <w:pPr>
        <w:pStyle w:val="a7"/>
        <w:numPr>
          <w:ilvl w:val="0"/>
          <w:numId w:val="7"/>
        </w:numPr>
        <w:rPr>
          <w:b/>
        </w:rPr>
      </w:pPr>
      <w:r>
        <w:t>конверты с листьями</w:t>
      </w:r>
    </w:p>
    <w:p w:rsidR="00DD40C2" w:rsidRPr="00AF525E" w:rsidRDefault="00DD40C2" w:rsidP="00DD40C2">
      <w:pPr>
        <w:pStyle w:val="a7"/>
        <w:rPr>
          <w:b/>
        </w:rPr>
      </w:pPr>
    </w:p>
    <w:p w:rsidR="00AF525E" w:rsidRPr="00AF525E" w:rsidRDefault="00AF525E" w:rsidP="00AF525E">
      <w:r w:rsidRPr="00AF525E">
        <w:t xml:space="preserve"> </w:t>
      </w:r>
      <w:r w:rsidRPr="00CA2D1B">
        <w:rPr>
          <w:b/>
          <w:sz w:val="28"/>
          <w:szCs w:val="28"/>
        </w:rPr>
        <w:t>Тип урока</w:t>
      </w:r>
      <w:r w:rsidR="00A6647E">
        <w:t>: Комбинированный</w:t>
      </w:r>
    </w:p>
    <w:p w:rsidR="00AF525E" w:rsidRDefault="00AF525E" w:rsidP="00AF525E">
      <w:pPr>
        <w:jc w:val="both"/>
        <w:rPr>
          <w:b/>
          <w:sz w:val="28"/>
          <w:szCs w:val="28"/>
        </w:rPr>
      </w:pPr>
    </w:p>
    <w:p w:rsidR="00CA2D1B" w:rsidRDefault="00CA2D1B" w:rsidP="00AF525E">
      <w:pPr>
        <w:jc w:val="both"/>
        <w:rPr>
          <w:b/>
          <w:sz w:val="28"/>
          <w:szCs w:val="28"/>
        </w:rPr>
      </w:pPr>
    </w:p>
    <w:p w:rsidR="00CA2D1B" w:rsidRDefault="00CA2D1B" w:rsidP="00AF525E">
      <w:pPr>
        <w:jc w:val="both"/>
        <w:rPr>
          <w:b/>
          <w:sz w:val="28"/>
          <w:szCs w:val="28"/>
        </w:rPr>
      </w:pPr>
    </w:p>
    <w:p w:rsidR="00CA2D1B" w:rsidRDefault="00CA2D1B" w:rsidP="00AF525E">
      <w:pPr>
        <w:jc w:val="both"/>
        <w:rPr>
          <w:b/>
          <w:sz w:val="28"/>
          <w:szCs w:val="28"/>
        </w:rPr>
      </w:pPr>
    </w:p>
    <w:p w:rsidR="00CA2D1B" w:rsidRDefault="00CA2D1B" w:rsidP="00AF525E">
      <w:pPr>
        <w:jc w:val="both"/>
        <w:rPr>
          <w:b/>
          <w:sz w:val="28"/>
          <w:szCs w:val="28"/>
        </w:rPr>
      </w:pPr>
    </w:p>
    <w:p w:rsidR="00CA2D1B" w:rsidRDefault="00CA2D1B" w:rsidP="00AF525E">
      <w:pPr>
        <w:jc w:val="both"/>
        <w:rPr>
          <w:b/>
          <w:sz w:val="28"/>
          <w:szCs w:val="28"/>
        </w:rPr>
      </w:pPr>
    </w:p>
    <w:p w:rsidR="00CA2D1B" w:rsidRDefault="00CA2D1B" w:rsidP="00AF525E">
      <w:pPr>
        <w:jc w:val="both"/>
        <w:rPr>
          <w:b/>
          <w:sz w:val="28"/>
          <w:szCs w:val="28"/>
        </w:rPr>
      </w:pPr>
    </w:p>
    <w:p w:rsidR="00CA2D1B" w:rsidRDefault="00CA2D1B" w:rsidP="00AF525E">
      <w:pPr>
        <w:jc w:val="both"/>
        <w:rPr>
          <w:b/>
          <w:sz w:val="28"/>
          <w:szCs w:val="28"/>
        </w:rPr>
      </w:pPr>
    </w:p>
    <w:p w:rsidR="00CA2D1B" w:rsidRDefault="00CA2D1B" w:rsidP="00AF525E">
      <w:pPr>
        <w:jc w:val="both"/>
        <w:rPr>
          <w:b/>
          <w:sz w:val="28"/>
          <w:szCs w:val="28"/>
        </w:rPr>
      </w:pPr>
    </w:p>
    <w:p w:rsidR="00CA2D1B" w:rsidRDefault="00CA2D1B" w:rsidP="00AF525E">
      <w:pPr>
        <w:jc w:val="both"/>
        <w:rPr>
          <w:b/>
          <w:sz w:val="28"/>
          <w:szCs w:val="28"/>
        </w:rPr>
      </w:pPr>
    </w:p>
    <w:p w:rsidR="00CA2D1B" w:rsidRDefault="00CA2D1B" w:rsidP="00AF525E">
      <w:pPr>
        <w:jc w:val="both"/>
        <w:rPr>
          <w:b/>
          <w:sz w:val="28"/>
          <w:szCs w:val="28"/>
        </w:rPr>
      </w:pPr>
    </w:p>
    <w:p w:rsidR="00CA2D1B" w:rsidRDefault="00CA2D1B" w:rsidP="00AF525E">
      <w:pPr>
        <w:jc w:val="both"/>
        <w:rPr>
          <w:b/>
          <w:sz w:val="28"/>
          <w:szCs w:val="28"/>
        </w:rPr>
      </w:pPr>
    </w:p>
    <w:p w:rsidR="00CA2D1B" w:rsidRDefault="00CA2D1B" w:rsidP="00AF525E">
      <w:pPr>
        <w:jc w:val="both"/>
        <w:rPr>
          <w:b/>
          <w:sz w:val="28"/>
          <w:szCs w:val="28"/>
        </w:rPr>
      </w:pPr>
    </w:p>
    <w:p w:rsidR="000743FE" w:rsidRDefault="000743FE" w:rsidP="00AF525E">
      <w:pPr>
        <w:jc w:val="both"/>
        <w:rPr>
          <w:b/>
          <w:sz w:val="28"/>
          <w:szCs w:val="28"/>
        </w:rPr>
      </w:pPr>
    </w:p>
    <w:p w:rsidR="00A85907" w:rsidRDefault="00A85907" w:rsidP="00AF525E">
      <w:pPr>
        <w:jc w:val="both"/>
        <w:rPr>
          <w:b/>
          <w:sz w:val="28"/>
          <w:szCs w:val="28"/>
        </w:rPr>
      </w:pPr>
    </w:p>
    <w:p w:rsidR="00A85907" w:rsidRPr="00AF525E" w:rsidRDefault="00A85907" w:rsidP="00AF525E">
      <w:pPr>
        <w:jc w:val="both"/>
        <w:rPr>
          <w:b/>
          <w:sz w:val="28"/>
          <w:szCs w:val="28"/>
        </w:rPr>
      </w:pPr>
    </w:p>
    <w:tbl>
      <w:tblPr>
        <w:tblStyle w:val="a8"/>
        <w:tblW w:w="0" w:type="auto"/>
        <w:tblLook w:val="0520" w:firstRow="1" w:lastRow="0" w:firstColumn="0" w:lastColumn="1" w:noHBand="0" w:noVBand="1"/>
      </w:tblPr>
      <w:tblGrid>
        <w:gridCol w:w="4122"/>
        <w:gridCol w:w="3188"/>
        <w:gridCol w:w="2544"/>
      </w:tblGrid>
      <w:tr w:rsidR="00CA2D1B" w:rsidTr="00057647">
        <w:tc>
          <w:tcPr>
            <w:tcW w:w="4219" w:type="dxa"/>
          </w:tcPr>
          <w:p w:rsidR="00CA2D1B" w:rsidRDefault="00CA2D1B" w:rsidP="00F514D8">
            <w:pPr>
              <w:rPr>
                <w:b/>
              </w:rPr>
            </w:pPr>
            <w:r w:rsidRPr="00CA38B8">
              <w:rPr>
                <w:sz w:val="28"/>
                <w:szCs w:val="28"/>
              </w:rPr>
              <w:lastRenderedPageBreak/>
              <w:t>Деятельность учителя</w:t>
            </w:r>
          </w:p>
        </w:tc>
        <w:tc>
          <w:tcPr>
            <w:tcW w:w="3260" w:type="dxa"/>
          </w:tcPr>
          <w:p w:rsidR="00CA2D1B" w:rsidRDefault="00CA2D1B" w:rsidP="00F514D8">
            <w:pPr>
              <w:rPr>
                <w:b/>
              </w:rPr>
            </w:pPr>
            <w:r>
              <w:rPr>
                <w:sz w:val="28"/>
                <w:szCs w:val="28"/>
              </w:rPr>
              <w:t>Деятельность учащихся</w:t>
            </w:r>
          </w:p>
        </w:tc>
        <w:tc>
          <w:tcPr>
            <w:tcW w:w="2092" w:type="dxa"/>
          </w:tcPr>
          <w:p w:rsidR="00CA2D1B" w:rsidRDefault="00CA2D1B" w:rsidP="00F514D8">
            <w:pPr>
              <w:rPr>
                <w:b/>
              </w:rPr>
            </w:pPr>
            <w:r>
              <w:rPr>
                <w:sz w:val="28"/>
                <w:szCs w:val="28"/>
              </w:rPr>
              <w:t>Коррекционная  работа</w:t>
            </w:r>
          </w:p>
        </w:tc>
      </w:tr>
      <w:tr w:rsidR="00CA2D1B" w:rsidTr="00057647">
        <w:tc>
          <w:tcPr>
            <w:tcW w:w="4219" w:type="dxa"/>
          </w:tcPr>
          <w:p w:rsidR="00C63197" w:rsidRPr="00C63197" w:rsidRDefault="00D50D30" w:rsidP="00C63197">
            <w:pPr>
              <w:rPr>
                <w:b/>
              </w:rPr>
            </w:pPr>
            <w:r w:rsidRPr="00C63197">
              <w:rPr>
                <w:b/>
              </w:rPr>
              <w:t>I Организационный момент</w:t>
            </w:r>
            <w:r w:rsidR="00F7037D" w:rsidRPr="00C63197">
              <w:rPr>
                <w:b/>
              </w:rPr>
              <w:t xml:space="preserve"> Психологический настрой</w:t>
            </w:r>
            <w:r w:rsidR="00C63197" w:rsidRPr="00C63197">
              <w:rPr>
                <w:b/>
              </w:rPr>
              <w:t xml:space="preserve"> </w:t>
            </w:r>
          </w:p>
          <w:p w:rsidR="00CA2D1B" w:rsidRPr="00A6647E" w:rsidRDefault="00C63197" w:rsidP="00C63197">
            <w:pPr>
              <w:rPr>
                <w:b/>
              </w:rPr>
            </w:pPr>
            <w:r w:rsidRPr="00C63197">
              <w:rPr>
                <w:b/>
              </w:rPr>
              <w:t>(1-2 мин)</w:t>
            </w:r>
            <w:r w:rsidR="00DF44D8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DF44D8" w:rsidRPr="00DF44D8">
              <w:rPr>
                <w:color w:val="000000"/>
                <w:shd w:val="clear" w:color="auto" w:fill="FFFFFF"/>
              </w:rPr>
              <w:t>Здравствуйте, ребята. Говорят, как день начнешь, так его и проведёшь. Давайте начнем сегодняшний день с улыбки, улыбнемся друг другу и с таким настроением проведём весь урок. Мне хочется, чтобы вы были на уроке внимательны, находчивы, а главное – чтобы вы показали, что знаете и как умеете работать. Проверка готовности класса.</w:t>
            </w:r>
          </w:p>
        </w:tc>
        <w:tc>
          <w:tcPr>
            <w:tcW w:w="3260" w:type="dxa"/>
          </w:tcPr>
          <w:p w:rsidR="00F7037D" w:rsidRDefault="00F7037D" w:rsidP="00F7037D">
            <w:pPr>
              <w:pStyle w:val="a9"/>
              <w:spacing w:after="283"/>
              <w:rPr>
                <w:lang w:val="ru-RU"/>
              </w:rPr>
            </w:pPr>
          </w:p>
          <w:p w:rsidR="00D368B4" w:rsidRPr="00115A91" w:rsidRDefault="00D368B4" w:rsidP="00D368B4">
            <w:r w:rsidRPr="00115A91">
              <w:t>Вста</w:t>
            </w:r>
            <w:r>
              <w:t>ют у парт, приветствуют учителя и гостей.</w:t>
            </w:r>
          </w:p>
          <w:p w:rsidR="00CA2D1B" w:rsidRPr="00D50D30" w:rsidRDefault="00CA2D1B" w:rsidP="00F7037D">
            <w:pPr>
              <w:rPr>
                <w:b/>
              </w:rPr>
            </w:pPr>
          </w:p>
        </w:tc>
        <w:tc>
          <w:tcPr>
            <w:tcW w:w="2092" w:type="dxa"/>
          </w:tcPr>
          <w:p w:rsidR="00CA2D1B" w:rsidRPr="00D50D30" w:rsidRDefault="00CA2D1B" w:rsidP="00CA2D1B">
            <w:r w:rsidRPr="00D50D30">
              <w:t>Рефлексия.</w:t>
            </w:r>
            <w:r w:rsidR="00D50D30">
              <w:t xml:space="preserve"> </w:t>
            </w:r>
            <w:r w:rsidRPr="00D50D30">
              <w:t>Коррекция эмоционально-волевой сферы.</w:t>
            </w:r>
          </w:p>
          <w:p w:rsidR="00CA2D1B" w:rsidRPr="00D50D30" w:rsidRDefault="00CA2D1B" w:rsidP="00CA2D1B"/>
          <w:p w:rsidR="00CA2D1B" w:rsidRPr="00D50D30" w:rsidRDefault="00CA2D1B" w:rsidP="00F514D8">
            <w:pPr>
              <w:rPr>
                <w:b/>
              </w:rPr>
            </w:pPr>
          </w:p>
        </w:tc>
      </w:tr>
      <w:tr w:rsidR="00CA2D1B" w:rsidTr="00057647">
        <w:tc>
          <w:tcPr>
            <w:tcW w:w="4219" w:type="dxa"/>
          </w:tcPr>
          <w:p w:rsidR="00CA2D1B" w:rsidRDefault="00D50D30" w:rsidP="00CA2D1B">
            <w:pPr>
              <w:rPr>
                <w:b/>
              </w:rPr>
            </w:pPr>
            <w:r>
              <w:t xml:space="preserve"> </w:t>
            </w:r>
            <w:r w:rsidRPr="00D50D30">
              <w:rPr>
                <w:b/>
              </w:rPr>
              <w:t>II</w:t>
            </w:r>
            <w:r w:rsidR="00CA2D1B" w:rsidRPr="00D50D30">
              <w:rPr>
                <w:b/>
              </w:rPr>
              <w:t>. Актуализация знаний</w:t>
            </w:r>
            <w:r w:rsidR="00C63197">
              <w:rPr>
                <w:b/>
              </w:rPr>
              <w:t xml:space="preserve"> (1 мин)</w:t>
            </w:r>
          </w:p>
          <w:p w:rsidR="00D368B4" w:rsidRPr="00D368B4" w:rsidRDefault="00D368B4" w:rsidP="00CA2D1B">
            <w:r w:rsidRPr="00D368B4">
              <w:t>Мы продолжаем знакомит</w:t>
            </w:r>
            <w:r w:rsidR="00F7037D">
              <w:t>ь</w:t>
            </w:r>
            <w:r w:rsidRPr="00D368B4">
              <w:t>ся  со строением цветково</w:t>
            </w:r>
            <w:r>
              <w:t>го</w:t>
            </w:r>
            <w:r w:rsidRPr="00D368B4">
              <w:t xml:space="preserve"> растения</w:t>
            </w:r>
            <w:r>
              <w:t>.</w:t>
            </w:r>
          </w:p>
          <w:p w:rsidR="00CA2D1B" w:rsidRPr="00CB6F30" w:rsidRDefault="00CA2D1B" w:rsidP="00D50D30">
            <w:pPr>
              <w:rPr>
                <w:b/>
              </w:rPr>
            </w:pPr>
            <w:r w:rsidRPr="00CB6F30">
              <w:rPr>
                <w:b/>
              </w:rPr>
              <w:t xml:space="preserve">               1.Загадка</w:t>
            </w:r>
          </w:p>
          <w:p w:rsidR="00CA2D1B" w:rsidRPr="007C01D3" w:rsidRDefault="00CA2D1B" w:rsidP="00D50D30">
            <w:r w:rsidRPr="007C01D3">
              <w:t>Для того</w:t>
            </w:r>
            <w:proofErr w:type="gramStart"/>
            <w:r>
              <w:t>,</w:t>
            </w:r>
            <w:proofErr w:type="gramEnd"/>
            <w:r>
              <w:t xml:space="preserve"> чтобы узнать о какой части растения </w:t>
            </w:r>
            <w:r w:rsidR="00D368B4">
              <w:t>мы будем говорить на уроке,  отгадаем</w:t>
            </w:r>
            <w:r>
              <w:t xml:space="preserve"> загадку</w:t>
            </w:r>
          </w:p>
          <w:p w:rsidR="00CA2D1B" w:rsidRPr="00CA2D1B" w:rsidRDefault="00CA2D1B" w:rsidP="00D50D30">
            <w:pPr>
              <w:rPr>
                <w:b/>
                <w:sz w:val="28"/>
                <w:szCs w:val="28"/>
              </w:rPr>
            </w:pPr>
            <w:r w:rsidRPr="00D50D30">
              <w:rPr>
                <w:b/>
                <w:color w:val="000000"/>
                <w:shd w:val="clear" w:color="auto" w:fill="FFFFFF"/>
              </w:rPr>
              <w:t>Под ногами лежат,</w:t>
            </w:r>
            <w:r w:rsidRPr="00D50D30">
              <w:rPr>
                <w:b/>
                <w:color w:val="000000"/>
              </w:rPr>
              <w:br/>
            </w:r>
            <w:r w:rsidRPr="00D50D30">
              <w:rPr>
                <w:b/>
                <w:color w:val="000000"/>
                <w:shd w:val="clear" w:color="auto" w:fill="FFFFFF"/>
              </w:rPr>
              <w:t>Зашагаешь — шуршат,</w:t>
            </w:r>
            <w:r w:rsidRPr="00D50D30">
              <w:rPr>
                <w:b/>
                <w:color w:val="000000"/>
              </w:rPr>
              <w:br/>
            </w:r>
            <w:r w:rsidRPr="00D50D30">
              <w:rPr>
                <w:b/>
                <w:color w:val="000000"/>
                <w:shd w:val="clear" w:color="auto" w:fill="FFFFFF"/>
              </w:rPr>
              <w:t>Яркие, цветные,</w:t>
            </w:r>
            <w:r w:rsidRPr="00D50D30">
              <w:rPr>
                <w:b/>
                <w:color w:val="000000"/>
              </w:rPr>
              <w:br/>
            </w:r>
            <w:r w:rsidRPr="00D50D30">
              <w:rPr>
                <w:b/>
                <w:color w:val="000000"/>
                <w:shd w:val="clear" w:color="auto" w:fill="FFFFFF"/>
              </w:rPr>
              <w:t xml:space="preserve">Краешки резные.   </w:t>
            </w:r>
          </w:p>
        </w:tc>
        <w:tc>
          <w:tcPr>
            <w:tcW w:w="3260" w:type="dxa"/>
          </w:tcPr>
          <w:p w:rsidR="00F7037D" w:rsidRDefault="00F7037D" w:rsidP="00CA2D1B">
            <w:pPr>
              <w:jc w:val="both"/>
            </w:pPr>
          </w:p>
          <w:p w:rsidR="00F7037D" w:rsidRDefault="00F7037D" w:rsidP="00CA2D1B">
            <w:pPr>
              <w:jc w:val="both"/>
            </w:pPr>
          </w:p>
          <w:p w:rsidR="00F7037D" w:rsidRDefault="00F7037D" w:rsidP="00CA2D1B">
            <w:pPr>
              <w:jc w:val="both"/>
            </w:pPr>
          </w:p>
          <w:p w:rsidR="00D50D30" w:rsidRDefault="00D50D30" w:rsidP="00CA2D1B">
            <w:pPr>
              <w:jc w:val="both"/>
            </w:pPr>
            <w:r w:rsidRPr="00D50D30">
              <w:t>Ответы учащихся</w:t>
            </w:r>
            <w:r>
              <w:t>.</w:t>
            </w:r>
          </w:p>
          <w:p w:rsidR="00CA2D1B" w:rsidRPr="00D50D30" w:rsidRDefault="00D50D30" w:rsidP="00CA2D1B">
            <w:pPr>
              <w:jc w:val="both"/>
            </w:pPr>
            <w:r>
              <w:t>Листья.</w:t>
            </w:r>
          </w:p>
        </w:tc>
        <w:tc>
          <w:tcPr>
            <w:tcW w:w="2092" w:type="dxa"/>
          </w:tcPr>
          <w:p w:rsidR="00CA2D1B" w:rsidRPr="00D50D30" w:rsidRDefault="00D50D30" w:rsidP="00CA2D1B">
            <w:r w:rsidRPr="00D50D30">
              <w:t>Развитие логического мышления, через отгадывание загадки.</w:t>
            </w:r>
          </w:p>
        </w:tc>
      </w:tr>
      <w:tr w:rsidR="00D50D30" w:rsidTr="00057647">
        <w:trPr>
          <w:trHeight w:val="5520"/>
        </w:trPr>
        <w:tc>
          <w:tcPr>
            <w:tcW w:w="4219" w:type="dxa"/>
          </w:tcPr>
          <w:p w:rsidR="00D50D30" w:rsidRDefault="00D50D30" w:rsidP="00CA2D1B">
            <w:pPr>
              <w:rPr>
                <w:b/>
              </w:rPr>
            </w:pPr>
            <w:r w:rsidRPr="00D50D30">
              <w:rPr>
                <w:b/>
              </w:rPr>
              <w:t>III Повторение пройденного материала</w:t>
            </w:r>
            <w:r w:rsidR="00C63197">
              <w:rPr>
                <w:b/>
              </w:rPr>
              <w:t xml:space="preserve"> </w:t>
            </w:r>
            <w:proofErr w:type="gramStart"/>
            <w:r w:rsidR="00C63197">
              <w:rPr>
                <w:b/>
              </w:rPr>
              <w:t xml:space="preserve">( </w:t>
            </w:r>
            <w:proofErr w:type="gramEnd"/>
            <w:r w:rsidR="00C63197">
              <w:rPr>
                <w:b/>
              </w:rPr>
              <w:t>7-10 мин)</w:t>
            </w:r>
          </w:p>
          <w:p w:rsidR="00D50D30" w:rsidRDefault="00D50D30" w:rsidP="00D50D30">
            <w:r>
              <w:t>На прошлом уроке мы уже говорили о листьях, прежде чем позн</w:t>
            </w:r>
            <w:r w:rsidR="00F7037D">
              <w:t xml:space="preserve">акомиться с новым материалом, </w:t>
            </w:r>
            <w:r w:rsidR="00451ACF">
              <w:t xml:space="preserve"> вспомним, </w:t>
            </w:r>
            <w:r>
              <w:t xml:space="preserve"> что уже знаем о листьях.</w:t>
            </w:r>
          </w:p>
          <w:p w:rsidR="00A10BA5" w:rsidRPr="004A78E2" w:rsidRDefault="00506ACA" w:rsidP="00A6647E">
            <w:pPr>
              <w:jc w:val="center"/>
              <w:rPr>
                <w:b/>
              </w:rPr>
            </w:pPr>
            <w:r w:rsidRPr="004A78E2">
              <w:rPr>
                <w:b/>
              </w:rPr>
              <w:t>1.</w:t>
            </w:r>
            <w:r w:rsidR="00A10BA5" w:rsidRPr="004A78E2">
              <w:rPr>
                <w:b/>
              </w:rPr>
              <w:t>Беседа</w:t>
            </w:r>
          </w:p>
          <w:p w:rsidR="00506ACA" w:rsidRDefault="00A10BA5" w:rsidP="00A10BA5">
            <w:r>
              <w:t>Лист, это какой орган наземный или подземный?</w:t>
            </w:r>
          </w:p>
          <w:p w:rsidR="00506ACA" w:rsidRDefault="00506ACA" w:rsidP="00A10BA5">
            <w:r>
              <w:t xml:space="preserve">Где он располагается? </w:t>
            </w:r>
          </w:p>
          <w:p w:rsidR="00506ACA" w:rsidRDefault="00506ACA" w:rsidP="00A10BA5"/>
          <w:p w:rsidR="00506ACA" w:rsidRDefault="00506ACA" w:rsidP="00A10BA5"/>
          <w:p w:rsidR="00506ACA" w:rsidRDefault="00506ACA" w:rsidP="00A10BA5">
            <w:r>
              <w:t>Назовите основные части листа</w:t>
            </w:r>
          </w:p>
          <w:p w:rsidR="004A78E2" w:rsidRDefault="004A78E2" w:rsidP="00A10BA5"/>
          <w:p w:rsidR="004A78E2" w:rsidRDefault="004A78E2" w:rsidP="00A10BA5"/>
          <w:p w:rsidR="004A78E2" w:rsidRDefault="004A78E2" w:rsidP="00A10BA5"/>
          <w:p w:rsidR="00D50D30" w:rsidRDefault="004A78E2" w:rsidP="00A10BA5">
            <w:r>
              <w:t>П</w:t>
            </w:r>
            <w:r w:rsidR="00A10BA5">
              <w:t>о наличию черешка</w:t>
            </w:r>
            <w:r>
              <w:t>,</w:t>
            </w:r>
            <w:r w:rsidR="00A10BA5">
              <w:t xml:space="preserve"> на какие группы делятся листья?</w:t>
            </w:r>
          </w:p>
          <w:p w:rsidR="004D3CA9" w:rsidRPr="004D3CA9" w:rsidRDefault="004D3CA9" w:rsidP="00A10BA5">
            <w:pPr>
              <w:rPr>
                <w:b/>
              </w:rPr>
            </w:pPr>
            <w:r w:rsidRPr="004D3CA9">
              <w:rPr>
                <w:b/>
              </w:rPr>
              <w:t>Опорные слова вывешивают</w:t>
            </w:r>
            <w:r>
              <w:rPr>
                <w:b/>
              </w:rPr>
              <w:t>ся на доске</w:t>
            </w:r>
            <w:r w:rsidR="00A6647E"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черешковые, сидячи</w:t>
            </w:r>
            <w:r w:rsidRPr="004D3CA9">
              <w:rPr>
                <w:b/>
              </w:rPr>
              <w:t>е)</w:t>
            </w:r>
          </w:p>
        </w:tc>
        <w:tc>
          <w:tcPr>
            <w:tcW w:w="3260" w:type="dxa"/>
          </w:tcPr>
          <w:p w:rsidR="00D50D30" w:rsidRDefault="00D50D30" w:rsidP="00CA2D1B">
            <w:pPr>
              <w:jc w:val="both"/>
            </w:pPr>
          </w:p>
          <w:p w:rsidR="00A10BA5" w:rsidRDefault="00A10BA5" w:rsidP="00CA2D1B">
            <w:pPr>
              <w:jc w:val="both"/>
            </w:pPr>
          </w:p>
          <w:p w:rsidR="00A10BA5" w:rsidRDefault="00A10BA5" w:rsidP="00CA2D1B">
            <w:pPr>
              <w:jc w:val="both"/>
            </w:pPr>
          </w:p>
          <w:p w:rsidR="00A10BA5" w:rsidRDefault="00A10BA5" w:rsidP="00CA2D1B">
            <w:pPr>
              <w:jc w:val="both"/>
            </w:pPr>
          </w:p>
          <w:p w:rsidR="00A10BA5" w:rsidRDefault="00A10BA5" w:rsidP="00CA2D1B">
            <w:pPr>
              <w:jc w:val="both"/>
            </w:pPr>
          </w:p>
          <w:p w:rsidR="00A10BA5" w:rsidRDefault="00A10BA5" w:rsidP="00CA2D1B">
            <w:pPr>
              <w:jc w:val="both"/>
            </w:pPr>
          </w:p>
          <w:p w:rsidR="00A10BA5" w:rsidRDefault="00A10BA5" w:rsidP="00CA2D1B">
            <w:pPr>
              <w:jc w:val="both"/>
            </w:pPr>
          </w:p>
          <w:p w:rsidR="00A10BA5" w:rsidRDefault="00506ACA" w:rsidP="00CA2D1B">
            <w:pPr>
              <w:jc w:val="both"/>
            </w:pPr>
            <w:r>
              <w:t>Лист это н</w:t>
            </w:r>
            <w:r w:rsidR="00A10BA5">
              <w:t>аземный</w:t>
            </w:r>
            <w:r>
              <w:t xml:space="preserve"> орган.</w:t>
            </w:r>
          </w:p>
          <w:p w:rsidR="00506ACA" w:rsidRDefault="00506ACA" w:rsidP="00CA2D1B">
            <w:pPr>
              <w:jc w:val="both"/>
            </w:pPr>
          </w:p>
          <w:p w:rsidR="00506ACA" w:rsidRDefault="00506ACA" w:rsidP="00CA2D1B">
            <w:pPr>
              <w:jc w:val="both"/>
            </w:pPr>
            <w:r>
              <w:t>Лист располагается на стебле.</w:t>
            </w:r>
          </w:p>
          <w:p w:rsidR="00506ACA" w:rsidRDefault="00506ACA" w:rsidP="00CA2D1B">
            <w:pPr>
              <w:jc w:val="both"/>
            </w:pPr>
          </w:p>
          <w:p w:rsidR="00506ACA" w:rsidRDefault="00506ACA" w:rsidP="00CA2D1B">
            <w:pPr>
              <w:jc w:val="both"/>
            </w:pPr>
            <w:r>
              <w:t>Широкая ча</w:t>
            </w:r>
            <w:r w:rsidR="004A78E2">
              <w:t>сть лист</w:t>
            </w:r>
            <w:proofErr w:type="gramStart"/>
            <w:r w:rsidR="004A78E2">
              <w:t>а-</w:t>
            </w:r>
            <w:proofErr w:type="gramEnd"/>
            <w:r>
              <w:t xml:space="preserve"> листовая пла</w:t>
            </w:r>
            <w:r w:rsidR="004A78E2">
              <w:t>с</w:t>
            </w:r>
            <w:r>
              <w:t xml:space="preserve">тинка. </w:t>
            </w:r>
            <w:r w:rsidR="004A78E2">
              <w:t>Узкая часть лист</w:t>
            </w:r>
            <w:proofErr w:type="gramStart"/>
            <w:r w:rsidR="004A78E2">
              <w:t>а-</w:t>
            </w:r>
            <w:proofErr w:type="gramEnd"/>
            <w:r>
              <w:t xml:space="preserve"> черешок.</w:t>
            </w:r>
          </w:p>
          <w:p w:rsidR="004A78E2" w:rsidRDefault="004A78E2" w:rsidP="00CA2D1B">
            <w:pPr>
              <w:jc w:val="both"/>
            </w:pPr>
          </w:p>
          <w:p w:rsidR="004A78E2" w:rsidRDefault="004A78E2" w:rsidP="00CA2D1B">
            <w:pPr>
              <w:jc w:val="both"/>
            </w:pPr>
            <w:r>
              <w:t>Черешковые и сидячие.</w:t>
            </w:r>
          </w:p>
          <w:p w:rsidR="00874103" w:rsidRPr="00D50D30" w:rsidRDefault="00874103" w:rsidP="00CA2D1B">
            <w:pPr>
              <w:jc w:val="both"/>
            </w:pPr>
          </w:p>
        </w:tc>
        <w:tc>
          <w:tcPr>
            <w:tcW w:w="2092" w:type="dxa"/>
          </w:tcPr>
          <w:p w:rsidR="00CB0F48" w:rsidRDefault="00CB0F48" w:rsidP="00CB0F48"/>
          <w:p w:rsidR="00CB0F48" w:rsidRDefault="00CB0F48" w:rsidP="00CB0F48"/>
          <w:p w:rsidR="00CB0F48" w:rsidRDefault="00CB0F48" w:rsidP="00CB0F48"/>
          <w:p w:rsidR="00CB0F48" w:rsidRDefault="00CB0F48" w:rsidP="00CB0F48"/>
          <w:p w:rsidR="00CB0F48" w:rsidRDefault="00CB0F48" w:rsidP="00CB0F48"/>
          <w:p w:rsidR="00CB0F48" w:rsidRDefault="00CB0F48" w:rsidP="00CB0F48"/>
          <w:p w:rsidR="00CB0F48" w:rsidRDefault="00CB0F48" w:rsidP="00CB0F48"/>
          <w:p w:rsidR="00CB0F48" w:rsidRDefault="00CB0F48" w:rsidP="00CB0F48">
            <w:r w:rsidRPr="00463252">
              <w:t>Коррекция и развитие связной речи (полные ответы учащихся).</w:t>
            </w:r>
          </w:p>
          <w:p w:rsidR="00CB0F48" w:rsidRPr="00463252" w:rsidRDefault="00CB0F48" w:rsidP="00CB0F48">
            <w:r w:rsidRPr="00463252">
              <w:t xml:space="preserve">                                               </w:t>
            </w:r>
          </w:p>
          <w:p w:rsidR="00CB6F30" w:rsidRDefault="00CB6F30" w:rsidP="00CB0F48"/>
          <w:p w:rsidR="00CB0F48" w:rsidRPr="00463252" w:rsidRDefault="00CB0F48" w:rsidP="00CB0F48">
            <w:r w:rsidRPr="00463252">
              <w:t>Коррекция памяти (выяснение степе</w:t>
            </w:r>
            <w:r>
              <w:t>ни усвоения материала предыдущих</w:t>
            </w:r>
            <w:r w:rsidRPr="00463252">
              <w:t xml:space="preserve"> уроков).</w:t>
            </w:r>
          </w:p>
          <w:p w:rsidR="00CB0F48" w:rsidRDefault="00CB0F48" w:rsidP="00CB0F48"/>
          <w:p w:rsidR="00D50D30" w:rsidRDefault="00D50D30" w:rsidP="00CA2D1B"/>
          <w:p w:rsidR="00874103" w:rsidRPr="00D50D30" w:rsidRDefault="00874103" w:rsidP="00CB0F48"/>
        </w:tc>
      </w:tr>
      <w:tr w:rsidR="00CB0F48" w:rsidTr="00057647">
        <w:trPr>
          <w:trHeight w:val="1905"/>
        </w:trPr>
        <w:tc>
          <w:tcPr>
            <w:tcW w:w="4219" w:type="dxa"/>
          </w:tcPr>
          <w:p w:rsidR="00CB0F48" w:rsidRPr="004A78E2" w:rsidRDefault="00CB0F48" w:rsidP="00506ACA">
            <w:pPr>
              <w:rPr>
                <w:b/>
              </w:rPr>
            </w:pPr>
            <w:r>
              <w:lastRenderedPageBreak/>
              <w:t xml:space="preserve">               </w:t>
            </w:r>
            <w:r w:rsidRPr="004A78E2">
              <w:rPr>
                <w:b/>
              </w:rPr>
              <w:t>2.Практическая работа</w:t>
            </w:r>
          </w:p>
          <w:p w:rsidR="00CB0F48" w:rsidRDefault="00CB0F48" w:rsidP="00506ACA">
            <w:r>
              <w:t>Определить на примере комнатных растений способы прикрепления листьев к стеблю</w:t>
            </w:r>
          </w:p>
          <w:p w:rsidR="00CB0F48" w:rsidRPr="00D50D30" w:rsidRDefault="00CB0F48" w:rsidP="00506ACA">
            <w:pPr>
              <w:rPr>
                <w:b/>
              </w:rPr>
            </w:pPr>
            <w:r>
              <w:t xml:space="preserve">(герань, колеус, </w:t>
            </w:r>
            <w:proofErr w:type="spellStart"/>
            <w:r>
              <w:t>роициссус</w:t>
            </w:r>
            <w:proofErr w:type="spellEnd"/>
            <w:r>
              <w:t xml:space="preserve">, традесканция, </w:t>
            </w:r>
            <w:proofErr w:type="spellStart"/>
            <w:r>
              <w:t>сеткреазия</w:t>
            </w:r>
            <w:proofErr w:type="spellEnd"/>
            <w:r>
              <w:t>, столетник)</w:t>
            </w:r>
          </w:p>
        </w:tc>
        <w:tc>
          <w:tcPr>
            <w:tcW w:w="3260" w:type="dxa"/>
          </w:tcPr>
          <w:p w:rsidR="00CB0F48" w:rsidRDefault="00CB0F48" w:rsidP="00CA2D1B">
            <w:pPr>
              <w:jc w:val="both"/>
            </w:pPr>
          </w:p>
          <w:p w:rsidR="00CB0F48" w:rsidRDefault="00CB0F48" w:rsidP="00CA2D1B">
            <w:pPr>
              <w:jc w:val="both"/>
            </w:pPr>
            <w:r>
              <w:t>Определят черешковые и сидячие листья на примере комнатных растений.</w:t>
            </w:r>
          </w:p>
          <w:p w:rsidR="00CB0F48" w:rsidRDefault="00CB0F48" w:rsidP="00CA2D1B">
            <w:pPr>
              <w:jc w:val="both"/>
            </w:pPr>
          </w:p>
          <w:p w:rsidR="00CB0F48" w:rsidRDefault="00CB0F48" w:rsidP="00CA2D1B">
            <w:pPr>
              <w:jc w:val="both"/>
            </w:pPr>
          </w:p>
          <w:p w:rsidR="00CB0F48" w:rsidRDefault="00CB0F48" w:rsidP="00CA2D1B">
            <w:pPr>
              <w:jc w:val="both"/>
            </w:pPr>
          </w:p>
        </w:tc>
        <w:tc>
          <w:tcPr>
            <w:tcW w:w="2092" w:type="dxa"/>
          </w:tcPr>
          <w:p w:rsidR="00CB0F48" w:rsidRDefault="00CB0F48" w:rsidP="00CA2D1B"/>
          <w:p w:rsidR="00CB0F48" w:rsidRDefault="00CB0F48" w:rsidP="00CA2D1B">
            <w:r>
              <w:t>Развитие познавательной активности, через умение работать с живыми объектами</w:t>
            </w:r>
          </w:p>
          <w:p w:rsidR="00CB0F48" w:rsidRDefault="00CB0F48" w:rsidP="00CB0F48"/>
        </w:tc>
      </w:tr>
      <w:tr w:rsidR="00CB6F30" w:rsidTr="00057647">
        <w:trPr>
          <w:trHeight w:val="1680"/>
        </w:trPr>
        <w:tc>
          <w:tcPr>
            <w:tcW w:w="4219" w:type="dxa"/>
          </w:tcPr>
          <w:p w:rsidR="00CB6F30" w:rsidRDefault="00CB6F30" w:rsidP="004A78E2">
            <w:pPr>
              <w:jc w:val="center"/>
              <w:rPr>
                <w:b/>
              </w:rPr>
            </w:pPr>
            <w:r w:rsidRPr="004A78E2">
              <w:rPr>
                <w:b/>
              </w:rPr>
              <w:t>Продолжение беседы</w:t>
            </w:r>
          </w:p>
          <w:p w:rsidR="00CB6F30" w:rsidRDefault="00C63197" w:rsidP="004A78E2">
            <w:r>
              <w:t xml:space="preserve">Что </w:t>
            </w:r>
            <w:r w:rsidR="00CB6F30">
              <w:t xml:space="preserve"> можно увиде</w:t>
            </w:r>
            <w:r w:rsidR="00CB6F30" w:rsidRPr="004A78E2">
              <w:t>ть на обратной ст</w:t>
            </w:r>
            <w:r w:rsidR="00CB6F30">
              <w:t>о</w:t>
            </w:r>
            <w:r w:rsidR="00CB6F30" w:rsidRPr="004A78E2">
              <w:t>роне листа?</w:t>
            </w:r>
          </w:p>
          <w:p w:rsidR="00CB6F30" w:rsidRPr="004A78E2" w:rsidRDefault="00CB6F30" w:rsidP="004A78E2"/>
          <w:p w:rsidR="00CB6F30" w:rsidRDefault="00C63197" w:rsidP="00506ACA">
            <w:pPr>
              <w:rPr>
                <w:b/>
              </w:rPr>
            </w:pPr>
            <w:r>
              <w:t>Вспомните,</w:t>
            </w:r>
            <w:r w:rsidR="00CB6F30">
              <w:t xml:space="preserve"> какие виды жилкования листьев вы знаете?</w:t>
            </w:r>
            <w:r w:rsidR="00CB6F30" w:rsidRPr="004A78E2">
              <w:rPr>
                <w:b/>
              </w:rPr>
              <w:t xml:space="preserve"> </w:t>
            </w:r>
          </w:p>
          <w:p w:rsidR="004D3CA9" w:rsidRPr="004D3CA9" w:rsidRDefault="004D3CA9" w:rsidP="004D3CA9">
            <w:pPr>
              <w:jc w:val="both"/>
              <w:rPr>
                <w:b/>
              </w:rPr>
            </w:pPr>
            <w:r>
              <w:rPr>
                <w:b/>
              </w:rPr>
              <w:t>Опорные слова вывешиваются на доску</w:t>
            </w:r>
            <w:r>
              <w:t xml:space="preserve"> </w:t>
            </w:r>
            <w:r w:rsidRPr="004D3CA9">
              <w:rPr>
                <w:b/>
              </w:rPr>
              <w:t>(с</w:t>
            </w:r>
            <w:r>
              <w:rPr>
                <w:b/>
              </w:rPr>
              <w:t>етчатое, параллельное, дуговое)</w:t>
            </w:r>
          </w:p>
        </w:tc>
        <w:tc>
          <w:tcPr>
            <w:tcW w:w="3260" w:type="dxa"/>
          </w:tcPr>
          <w:p w:rsidR="00CB6F30" w:rsidRDefault="00CB6F30" w:rsidP="00CA2D1B">
            <w:pPr>
              <w:jc w:val="both"/>
            </w:pPr>
            <w:r>
              <w:t>На обратной стороне листа расположены жилки.</w:t>
            </w:r>
          </w:p>
          <w:p w:rsidR="00CB6F30" w:rsidRDefault="00CB6F30" w:rsidP="00CA2D1B">
            <w:pPr>
              <w:jc w:val="both"/>
            </w:pPr>
          </w:p>
          <w:p w:rsidR="00CB6F30" w:rsidRDefault="00CB6F30" w:rsidP="00CA2D1B">
            <w:pPr>
              <w:jc w:val="both"/>
            </w:pPr>
          </w:p>
          <w:p w:rsidR="00CB6F30" w:rsidRDefault="00CB6F30" w:rsidP="00CA2D1B">
            <w:pPr>
              <w:jc w:val="both"/>
            </w:pPr>
            <w:r>
              <w:t>Сетчатое, параллельное, дуговое.</w:t>
            </w:r>
          </w:p>
          <w:p w:rsidR="00CB6F30" w:rsidRDefault="00CB6F30" w:rsidP="00CA2D1B">
            <w:pPr>
              <w:jc w:val="both"/>
            </w:pPr>
          </w:p>
        </w:tc>
        <w:tc>
          <w:tcPr>
            <w:tcW w:w="2092" w:type="dxa"/>
          </w:tcPr>
          <w:p w:rsidR="00CB6F30" w:rsidRDefault="00CB6F30" w:rsidP="00CA2D1B">
            <w:r>
              <w:t>Развитие долговременной памяти.</w:t>
            </w:r>
          </w:p>
          <w:p w:rsidR="00CB6F30" w:rsidRDefault="00CB6F30" w:rsidP="00CA2D1B"/>
          <w:p w:rsidR="00CB6F30" w:rsidRDefault="00CB6F30" w:rsidP="00CA2D1B"/>
          <w:p w:rsidR="00CB6F30" w:rsidRDefault="00CB6F30" w:rsidP="00CB0F48"/>
        </w:tc>
      </w:tr>
      <w:tr w:rsidR="00CB6F30" w:rsidTr="00057647">
        <w:trPr>
          <w:trHeight w:val="1353"/>
        </w:trPr>
        <w:tc>
          <w:tcPr>
            <w:tcW w:w="4219" w:type="dxa"/>
          </w:tcPr>
          <w:p w:rsidR="00CB6F30" w:rsidRPr="00CB0F48" w:rsidRDefault="00CB6F30" w:rsidP="00506ACA">
            <w:r w:rsidRPr="004A78E2">
              <w:rPr>
                <w:b/>
              </w:rPr>
              <w:t>3.Самостоятельная работа</w:t>
            </w:r>
          </w:p>
          <w:p w:rsidR="00CB6F30" w:rsidRDefault="00CB6F30" w:rsidP="00506ACA">
            <w:r>
              <w:t xml:space="preserve"> Определить жилкование листьев</w:t>
            </w:r>
          </w:p>
          <w:p w:rsidR="00CB6F30" w:rsidRDefault="00CB6F30" w:rsidP="00506ACA">
            <w:r>
              <w:t>Работа по карточкам</w:t>
            </w:r>
          </w:p>
          <w:p w:rsidR="00CB6F30" w:rsidRPr="00451ACF" w:rsidRDefault="00CB6F30" w:rsidP="00CA2D1B">
            <w:pPr>
              <w:rPr>
                <w:b/>
                <w:i/>
              </w:rPr>
            </w:pPr>
            <w:r>
              <w:t xml:space="preserve">    </w:t>
            </w:r>
            <w:r w:rsidR="00451ACF" w:rsidRPr="00451ACF">
              <w:rPr>
                <w:i/>
              </w:rPr>
              <w:t>Молодцы, хорошо справились со всеми заданиями.</w:t>
            </w:r>
            <w:r w:rsidRPr="00451ACF">
              <w:rPr>
                <w:i/>
              </w:rPr>
              <w:t xml:space="preserve">          </w:t>
            </w:r>
          </w:p>
        </w:tc>
        <w:tc>
          <w:tcPr>
            <w:tcW w:w="3260" w:type="dxa"/>
          </w:tcPr>
          <w:p w:rsidR="00CB6F30" w:rsidRDefault="00CB6F30" w:rsidP="00CA2D1B">
            <w:pPr>
              <w:jc w:val="both"/>
            </w:pPr>
          </w:p>
          <w:p w:rsidR="00CB6F30" w:rsidRDefault="00CB6F30" w:rsidP="00CA2D1B">
            <w:pPr>
              <w:jc w:val="both"/>
            </w:pPr>
            <w:r>
              <w:t>Выполняют задание.</w:t>
            </w:r>
          </w:p>
          <w:p w:rsidR="00CB6F30" w:rsidRDefault="00CB6F30" w:rsidP="00CA2D1B">
            <w:pPr>
              <w:jc w:val="both"/>
            </w:pPr>
          </w:p>
        </w:tc>
        <w:tc>
          <w:tcPr>
            <w:tcW w:w="2092" w:type="dxa"/>
          </w:tcPr>
          <w:p w:rsidR="00CB6F30" w:rsidRDefault="00CB6F30" w:rsidP="00CB0F48">
            <w:r>
              <w:t>Развитие самостоятельности и при выполнении задания.</w:t>
            </w:r>
          </w:p>
        </w:tc>
      </w:tr>
      <w:tr w:rsidR="00874103" w:rsidTr="00057647">
        <w:trPr>
          <w:trHeight w:val="5565"/>
        </w:trPr>
        <w:tc>
          <w:tcPr>
            <w:tcW w:w="4219" w:type="dxa"/>
          </w:tcPr>
          <w:p w:rsidR="00874103" w:rsidRDefault="00874103" w:rsidP="00874103">
            <w:pPr>
              <w:rPr>
                <w:b/>
              </w:rPr>
            </w:pPr>
            <w:r w:rsidRPr="00874103">
              <w:rPr>
                <w:b/>
              </w:rPr>
              <w:t>IV. Изучение нового материала</w:t>
            </w:r>
            <w:r>
              <w:rPr>
                <w:b/>
              </w:rPr>
              <w:t>.</w:t>
            </w:r>
            <w:r w:rsidR="00ED2BCE">
              <w:rPr>
                <w:b/>
              </w:rPr>
              <w:t>(15 мин.)</w:t>
            </w:r>
          </w:p>
          <w:p w:rsidR="00874103" w:rsidRPr="00C63197" w:rsidRDefault="00874103" w:rsidP="00874103">
            <w:pPr>
              <w:shd w:val="clear" w:color="auto" w:fill="FFFFFF"/>
              <w:spacing w:line="225" w:lineRule="atLeast"/>
              <w:rPr>
                <w:b/>
                <w:color w:val="666666"/>
              </w:rPr>
            </w:pPr>
            <w:r w:rsidRPr="00C63197">
              <w:rPr>
                <w:b/>
                <w:color w:val="666666"/>
              </w:rPr>
              <w:t>1.Практическая работа</w:t>
            </w:r>
          </w:p>
          <w:p w:rsidR="00874103" w:rsidRDefault="00874103" w:rsidP="00874103">
            <w:r>
              <w:t xml:space="preserve">В конверте у </w:t>
            </w:r>
            <w:r w:rsidR="008408C3">
              <w:t>детей –</w:t>
            </w:r>
            <w:r w:rsidR="00FB3B99">
              <w:t xml:space="preserve"> </w:t>
            </w:r>
            <w:r w:rsidR="008408C3">
              <w:t>листья березы и рябины.</w:t>
            </w:r>
          </w:p>
          <w:p w:rsidR="00874103" w:rsidRDefault="00874103" w:rsidP="00874103">
            <w:r>
              <w:t>Назвать</w:t>
            </w:r>
            <w:r w:rsidR="008408C3">
              <w:t xml:space="preserve"> к каким растениям относятся  листья.</w:t>
            </w:r>
          </w:p>
          <w:p w:rsidR="00874103" w:rsidRPr="00527AE5" w:rsidRDefault="00874103" w:rsidP="00874103">
            <w:pPr>
              <w:rPr>
                <w:sz w:val="16"/>
                <w:szCs w:val="16"/>
              </w:rPr>
            </w:pPr>
          </w:p>
          <w:p w:rsidR="00874103" w:rsidRPr="0071686E" w:rsidRDefault="008408C3" w:rsidP="00874103">
            <w:pPr>
              <w:rPr>
                <w:b/>
              </w:rPr>
            </w:pPr>
            <w:r>
              <w:rPr>
                <w:b/>
              </w:rPr>
              <w:t>Сравните:</w:t>
            </w:r>
          </w:p>
          <w:p w:rsidR="008408C3" w:rsidRPr="008408C3" w:rsidRDefault="008408C3" w:rsidP="00874103">
            <w:r w:rsidRPr="008408C3">
              <w:t>Что общего есть у этих листьев?</w:t>
            </w:r>
          </w:p>
          <w:p w:rsidR="008408C3" w:rsidRPr="008408C3" w:rsidRDefault="008408C3" w:rsidP="00874103"/>
          <w:p w:rsidR="008408C3" w:rsidRPr="008408C3" w:rsidRDefault="008408C3" w:rsidP="00874103"/>
          <w:p w:rsidR="00874103" w:rsidRPr="008408C3" w:rsidRDefault="008408C3" w:rsidP="00874103">
            <w:r w:rsidRPr="008408C3">
              <w:t>Чем отличаются эти листья?</w:t>
            </w:r>
          </w:p>
          <w:p w:rsidR="00874103" w:rsidRDefault="00874103" w:rsidP="00874103"/>
          <w:p w:rsidR="008408C3" w:rsidRDefault="00874103" w:rsidP="00874103">
            <w:r w:rsidRPr="0071686E">
              <w:rPr>
                <w:b/>
              </w:rPr>
              <w:t>Вывод:</w:t>
            </w:r>
            <w:r>
              <w:t xml:space="preserve"> </w:t>
            </w:r>
          </w:p>
          <w:p w:rsidR="008408C3" w:rsidRDefault="008408C3" w:rsidP="00874103">
            <w:r>
              <w:t xml:space="preserve">Если </w:t>
            </w:r>
            <w:r w:rsidR="00874103">
              <w:t>на черешке одна листовая пластинка—п</w:t>
            </w:r>
            <w:r>
              <w:t>ростой лист.</w:t>
            </w:r>
          </w:p>
          <w:p w:rsidR="00874103" w:rsidRDefault="00874103" w:rsidP="00874103">
            <w:r>
              <w:t xml:space="preserve"> </w:t>
            </w:r>
            <w:r w:rsidR="008408C3">
              <w:t xml:space="preserve">Если </w:t>
            </w:r>
            <w:r>
              <w:t xml:space="preserve">на черешке несколько листовых </w:t>
            </w:r>
            <w:proofErr w:type="gramStart"/>
            <w:r>
              <w:t>пластинок—сложный</w:t>
            </w:r>
            <w:proofErr w:type="gramEnd"/>
            <w:r>
              <w:t xml:space="preserve"> лист</w:t>
            </w:r>
            <w:r w:rsidR="00FB3B99">
              <w:t>.</w:t>
            </w:r>
          </w:p>
          <w:p w:rsidR="00874103" w:rsidRDefault="00C63197" w:rsidP="00CA2D1B">
            <w:pPr>
              <w:rPr>
                <w:b/>
              </w:rPr>
            </w:pPr>
            <w:r>
              <w:rPr>
                <w:b/>
              </w:rPr>
              <w:t>2.Запись темы урока на доске</w:t>
            </w:r>
            <w:r>
              <w:rPr>
                <w:b/>
              </w:rPr>
              <w:br/>
              <w:t>Листья простые и сложные.</w:t>
            </w:r>
          </w:p>
          <w:p w:rsidR="00ED2BCE" w:rsidRPr="00ED2BCE" w:rsidRDefault="00451ACF" w:rsidP="00CA2D1B">
            <w:r w:rsidRPr="00451ACF">
              <w:t>Сегодня на уроке мы будем учиться распознавать простые и сложные листья.</w:t>
            </w:r>
          </w:p>
        </w:tc>
        <w:tc>
          <w:tcPr>
            <w:tcW w:w="3260" w:type="dxa"/>
          </w:tcPr>
          <w:p w:rsidR="00874103" w:rsidRDefault="00874103" w:rsidP="00CA2D1B">
            <w:pPr>
              <w:jc w:val="both"/>
            </w:pPr>
          </w:p>
          <w:p w:rsidR="008408C3" w:rsidRDefault="008408C3" w:rsidP="00CA2D1B">
            <w:pPr>
              <w:jc w:val="both"/>
            </w:pPr>
          </w:p>
          <w:p w:rsidR="008408C3" w:rsidRDefault="008408C3" w:rsidP="00CA2D1B">
            <w:pPr>
              <w:jc w:val="both"/>
            </w:pPr>
            <w:r>
              <w:t>Узнают и называют, к каким растениям относятся листья</w:t>
            </w:r>
          </w:p>
          <w:p w:rsidR="008408C3" w:rsidRDefault="008408C3" w:rsidP="00CA2D1B">
            <w:pPr>
              <w:jc w:val="both"/>
            </w:pPr>
          </w:p>
          <w:p w:rsidR="008408C3" w:rsidRDefault="008408C3" w:rsidP="00CA2D1B">
            <w:pPr>
              <w:jc w:val="both"/>
            </w:pPr>
          </w:p>
          <w:p w:rsidR="008408C3" w:rsidRDefault="008408C3" w:rsidP="00CA2D1B">
            <w:pPr>
              <w:jc w:val="both"/>
            </w:pPr>
          </w:p>
          <w:p w:rsidR="00451ACF" w:rsidRDefault="00451ACF" w:rsidP="00CA2D1B">
            <w:pPr>
              <w:jc w:val="both"/>
            </w:pPr>
          </w:p>
          <w:p w:rsidR="008408C3" w:rsidRDefault="008408C3" w:rsidP="00CA2D1B">
            <w:pPr>
              <w:jc w:val="both"/>
            </w:pPr>
            <w:r>
              <w:t>Есть черешок, листовая пластинка, жилки.</w:t>
            </w:r>
          </w:p>
          <w:p w:rsidR="008408C3" w:rsidRDefault="008408C3" w:rsidP="00CA2D1B">
            <w:pPr>
              <w:jc w:val="both"/>
            </w:pPr>
          </w:p>
          <w:p w:rsidR="008408C3" w:rsidRDefault="008408C3" w:rsidP="008408C3">
            <w:r>
              <w:t>Разное количество пластинок на черешке</w:t>
            </w:r>
          </w:p>
          <w:p w:rsidR="008408C3" w:rsidRDefault="008408C3" w:rsidP="00CA2D1B">
            <w:pPr>
              <w:jc w:val="both"/>
            </w:pPr>
          </w:p>
          <w:p w:rsidR="008408C3" w:rsidRDefault="008408C3" w:rsidP="00CA2D1B">
            <w:pPr>
              <w:jc w:val="both"/>
            </w:pPr>
            <w:r>
              <w:t>Слушают и запоминают.</w:t>
            </w:r>
          </w:p>
          <w:p w:rsidR="00FB3B99" w:rsidRDefault="00FB3B99" w:rsidP="00CA2D1B">
            <w:pPr>
              <w:jc w:val="both"/>
            </w:pPr>
          </w:p>
          <w:p w:rsidR="00FB3B99" w:rsidRDefault="00FB3B99" w:rsidP="00CA2D1B">
            <w:pPr>
              <w:jc w:val="both"/>
            </w:pPr>
          </w:p>
          <w:p w:rsidR="00FB3B99" w:rsidRDefault="00FB3B99" w:rsidP="00CA2D1B">
            <w:pPr>
              <w:jc w:val="both"/>
            </w:pPr>
          </w:p>
          <w:p w:rsidR="00FB3B99" w:rsidRDefault="00FB3B99" w:rsidP="00CA2D1B">
            <w:pPr>
              <w:jc w:val="both"/>
            </w:pPr>
          </w:p>
          <w:p w:rsidR="00FB3B99" w:rsidRDefault="00FB3B99" w:rsidP="00CA2D1B">
            <w:pPr>
              <w:jc w:val="both"/>
            </w:pPr>
          </w:p>
          <w:p w:rsidR="00C63197" w:rsidRDefault="00C63197" w:rsidP="00CA2D1B">
            <w:pPr>
              <w:jc w:val="both"/>
            </w:pPr>
            <w:r>
              <w:t>Записывают тему урока в тетради.</w:t>
            </w:r>
          </w:p>
          <w:p w:rsidR="00ED2BCE" w:rsidRDefault="00ED2BCE" w:rsidP="00CA2D1B">
            <w:pPr>
              <w:jc w:val="both"/>
            </w:pPr>
          </w:p>
          <w:p w:rsidR="00ED2BCE" w:rsidRDefault="00ED2BCE" w:rsidP="00CA2D1B">
            <w:pPr>
              <w:jc w:val="both"/>
            </w:pPr>
          </w:p>
        </w:tc>
        <w:tc>
          <w:tcPr>
            <w:tcW w:w="2092" w:type="dxa"/>
          </w:tcPr>
          <w:p w:rsidR="007928DF" w:rsidRDefault="007928DF" w:rsidP="007928DF"/>
          <w:p w:rsidR="007928DF" w:rsidRDefault="00CB0F48" w:rsidP="007928DF">
            <w:r>
              <w:t>Развитие логического мышления, через операции сравнения, обобщения.</w:t>
            </w:r>
          </w:p>
          <w:p w:rsidR="007928DF" w:rsidRDefault="007928DF" w:rsidP="007928DF"/>
          <w:p w:rsidR="007928DF" w:rsidRDefault="007928DF" w:rsidP="007928DF"/>
          <w:p w:rsidR="007928DF" w:rsidRDefault="007928DF" w:rsidP="007928DF"/>
          <w:p w:rsidR="007928DF" w:rsidRDefault="007928DF" w:rsidP="007928DF"/>
          <w:p w:rsidR="007928DF" w:rsidRDefault="007928DF" w:rsidP="007928DF"/>
          <w:p w:rsidR="007928DF" w:rsidRDefault="007928DF" w:rsidP="007928DF"/>
          <w:p w:rsidR="007928DF" w:rsidRDefault="007928DF" w:rsidP="007928DF"/>
          <w:p w:rsidR="007928DF" w:rsidRDefault="007928DF" w:rsidP="007928DF"/>
          <w:p w:rsidR="007928DF" w:rsidRDefault="007928DF" w:rsidP="007928DF"/>
          <w:p w:rsidR="007928DF" w:rsidRDefault="00CB0F48" w:rsidP="007928DF">
            <w:r>
              <w:t>Развитие зрительной и слуховой памяти</w:t>
            </w:r>
          </w:p>
          <w:p w:rsidR="007928DF" w:rsidRDefault="007928DF" w:rsidP="007928DF"/>
          <w:p w:rsidR="007928DF" w:rsidRDefault="007928DF" w:rsidP="007928DF"/>
          <w:p w:rsidR="007928DF" w:rsidRDefault="007928DF" w:rsidP="007928DF"/>
          <w:p w:rsidR="00874103" w:rsidRDefault="00874103" w:rsidP="00CA2D1B"/>
        </w:tc>
      </w:tr>
      <w:tr w:rsidR="00CB6F30" w:rsidTr="00057647">
        <w:trPr>
          <w:trHeight w:val="2715"/>
        </w:trPr>
        <w:tc>
          <w:tcPr>
            <w:tcW w:w="4219" w:type="dxa"/>
          </w:tcPr>
          <w:p w:rsidR="00CB6F30" w:rsidRPr="008408C3" w:rsidRDefault="00057647" w:rsidP="008408C3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CB6F30" w:rsidRPr="008408C3">
              <w:rPr>
                <w:b/>
              </w:rPr>
              <w:t>.Работа с учебником</w:t>
            </w:r>
          </w:p>
          <w:p w:rsidR="00CB6F30" w:rsidRDefault="00CB6F30" w:rsidP="00874103">
            <w:r>
              <w:t>Читают текст на стр.71</w:t>
            </w:r>
          </w:p>
          <w:p w:rsidR="00CB6F30" w:rsidRDefault="00CB6F30" w:rsidP="00874103">
            <w:r>
              <w:t>Рассмотрите  простые листья на рис.52</w:t>
            </w:r>
          </w:p>
          <w:p w:rsidR="00CB6F30" w:rsidRDefault="00CB6F30" w:rsidP="00874103"/>
          <w:p w:rsidR="00CB6F30" w:rsidRPr="00874103" w:rsidRDefault="00CB6F30" w:rsidP="00874103">
            <w:pPr>
              <w:rPr>
                <w:b/>
              </w:rPr>
            </w:pPr>
            <w:r>
              <w:t>Рассмотрите сложные листья на рис.53.</w:t>
            </w:r>
          </w:p>
          <w:p w:rsidR="00CB6F30" w:rsidRPr="00874103" w:rsidRDefault="00CB6F30" w:rsidP="00CA2D1B">
            <w:pPr>
              <w:rPr>
                <w:b/>
              </w:rPr>
            </w:pPr>
          </w:p>
        </w:tc>
        <w:tc>
          <w:tcPr>
            <w:tcW w:w="3260" w:type="dxa"/>
          </w:tcPr>
          <w:p w:rsidR="00CB6F30" w:rsidRDefault="00CB6F30" w:rsidP="00CA2D1B">
            <w:pPr>
              <w:jc w:val="both"/>
            </w:pPr>
          </w:p>
          <w:p w:rsidR="00CB6F30" w:rsidRDefault="00CB6F30" w:rsidP="00CA2D1B">
            <w:pPr>
              <w:jc w:val="both"/>
            </w:pPr>
            <w:r>
              <w:t>Читают текст учебника.</w:t>
            </w:r>
          </w:p>
          <w:p w:rsidR="00CB6F30" w:rsidRDefault="00CB6F30" w:rsidP="00CA2D1B">
            <w:pPr>
              <w:jc w:val="both"/>
            </w:pPr>
            <w:r>
              <w:t>Перечисляют, к каким растениям относятся простые листья.</w:t>
            </w:r>
          </w:p>
          <w:p w:rsidR="00CB6F30" w:rsidRDefault="00CB6F30" w:rsidP="00CA2D1B">
            <w:pPr>
              <w:jc w:val="both"/>
            </w:pPr>
            <w:r>
              <w:t>Перечисляют сложные листья.</w:t>
            </w:r>
          </w:p>
        </w:tc>
        <w:tc>
          <w:tcPr>
            <w:tcW w:w="2092" w:type="dxa"/>
          </w:tcPr>
          <w:p w:rsidR="00CB6F30" w:rsidRDefault="00CB6F30" w:rsidP="007928DF"/>
          <w:p w:rsidR="00CB6F30" w:rsidRPr="00904935" w:rsidRDefault="00CB6F30" w:rsidP="007928DF">
            <w:r w:rsidRPr="00904935">
              <w:t>Контроль посадки за партами, сохранение осанки.</w:t>
            </w:r>
          </w:p>
          <w:p w:rsidR="00CB6F30" w:rsidRDefault="00CB6F30" w:rsidP="00CA2D1B">
            <w:r w:rsidRPr="004A0AF7">
              <w:t>Развитие слухового и зри</w:t>
            </w:r>
            <w:r>
              <w:t xml:space="preserve">тельного восприятия, внимания, </w:t>
            </w:r>
            <w:r w:rsidRPr="00EB63E8">
              <w:t xml:space="preserve">памяти, активизация словаря. </w:t>
            </w:r>
          </w:p>
        </w:tc>
      </w:tr>
      <w:tr w:rsidR="00057647" w:rsidTr="000743FE">
        <w:trPr>
          <w:trHeight w:val="948"/>
        </w:trPr>
        <w:tc>
          <w:tcPr>
            <w:tcW w:w="4219" w:type="dxa"/>
          </w:tcPr>
          <w:p w:rsidR="00057647" w:rsidRDefault="00057647" w:rsidP="00057647">
            <w:pPr>
              <w:rPr>
                <w:b/>
              </w:rPr>
            </w:pPr>
            <w:r>
              <w:rPr>
                <w:b/>
              </w:rPr>
              <w:t>4.Работа по презентации</w:t>
            </w:r>
          </w:p>
          <w:p w:rsidR="00057647" w:rsidRDefault="00057647" w:rsidP="00057647">
            <w:pPr>
              <w:jc w:val="both"/>
              <w:rPr>
                <w:b/>
              </w:rPr>
            </w:pPr>
            <w:r w:rsidRPr="00ED2BCE">
              <w:t>Первичное закрепление</w:t>
            </w:r>
          </w:p>
        </w:tc>
        <w:tc>
          <w:tcPr>
            <w:tcW w:w="3260" w:type="dxa"/>
          </w:tcPr>
          <w:p w:rsidR="00057647" w:rsidRDefault="00057647" w:rsidP="00CA2D1B">
            <w:pPr>
              <w:jc w:val="both"/>
            </w:pPr>
            <w:r>
              <w:t>Читают текст по презентации</w:t>
            </w:r>
          </w:p>
        </w:tc>
        <w:tc>
          <w:tcPr>
            <w:tcW w:w="2092" w:type="dxa"/>
          </w:tcPr>
          <w:p w:rsidR="00057647" w:rsidRDefault="00057647" w:rsidP="007928DF">
            <w:r>
              <w:t>Развитие памяти</w:t>
            </w:r>
          </w:p>
        </w:tc>
      </w:tr>
      <w:tr w:rsidR="00A85907" w:rsidTr="000743FE">
        <w:trPr>
          <w:trHeight w:val="1405"/>
        </w:trPr>
        <w:tc>
          <w:tcPr>
            <w:tcW w:w="4219" w:type="dxa"/>
          </w:tcPr>
          <w:p w:rsidR="00A85907" w:rsidRPr="00A85907" w:rsidRDefault="00A85907" w:rsidP="00A85907">
            <w:pPr>
              <w:pStyle w:val="aa"/>
              <w:rPr>
                <w:b/>
              </w:rPr>
            </w:pPr>
            <w:r w:rsidRPr="00A85907">
              <w:rPr>
                <w:b/>
              </w:rPr>
              <w:t>5.Фронтальная работа по презентации</w:t>
            </w:r>
          </w:p>
          <w:p w:rsidR="00A85907" w:rsidRDefault="00A85907" w:rsidP="00A85907">
            <w:pPr>
              <w:pStyle w:val="aa"/>
            </w:pPr>
            <w:r w:rsidRPr="00A85907">
              <w:rPr>
                <w:bCs/>
              </w:rPr>
              <w:t>Среди представленных листьев выберите номера простых листьев</w:t>
            </w:r>
            <w:bookmarkStart w:id="0" w:name="_GoBack"/>
            <w:bookmarkEnd w:id="0"/>
          </w:p>
        </w:tc>
        <w:tc>
          <w:tcPr>
            <w:tcW w:w="3260" w:type="dxa"/>
          </w:tcPr>
          <w:p w:rsidR="00A85907" w:rsidRDefault="00A85907" w:rsidP="00CA2D1B">
            <w:pPr>
              <w:jc w:val="both"/>
            </w:pPr>
            <w:r>
              <w:t>Называют номера простых листьев</w:t>
            </w:r>
          </w:p>
          <w:p w:rsidR="00A85907" w:rsidRPr="00A85907" w:rsidRDefault="00A85907" w:rsidP="00A85907"/>
          <w:p w:rsidR="00A85907" w:rsidRPr="00A85907" w:rsidRDefault="00A85907" w:rsidP="00A85907"/>
        </w:tc>
        <w:tc>
          <w:tcPr>
            <w:tcW w:w="2092" w:type="dxa"/>
          </w:tcPr>
          <w:p w:rsidR="00A85907" w:rsidRDefault="00A85907" w:rsidP="007928DF">
            <w:r>
              <w:t>Развитие логического мышления, через операцию выбора.</w:t>
            </w:r>
          </w:p>
        </w:tc>
      </w:tr>
      <w:tr w:rsidR="00FB3B99" w:rsidTr="00057647">
        <w:tc>
          <w:tcPr>
            <w:tcW w:w="4219" w:type="dxa"/>
          </w:tcPr>
          <w:p w:rsidR="00ED2BCE" w:rsidRDefault="00FB3B99" w:rsidP="00874103">
            <w:r w:rsidRPr="00FB3B99">
              <w:rPr>
                <w:b/>
              </w:rPr>
              <w:t xml:space="preserve">V. </w:t>
            </w:r>
            <w:proofErr w:type="spellStart"/>
            <w:r w:rsidRPr="00FB3B99">
              <w:rPr>
                <w:b/>
              </w:rPr>
              <w:t>Физминутка</w:t>
            </w:r>
            <w:proofErr w:type="spellEnd"/>
            <w:r w:rsidR="00ED2BCE">
              <w:rPr>
                <w:b/>
              </w:rPr>
              <w:t xml:space="preserve"> </w:t>
            </w:r>
            <w:proofErr w:type="gramStart"/>
            <w:r w:rsidR="00ED2BCE">
              <w:rPr>
                <w:b/>
              </w:rPr>
              <w:t xml:space="preserve">( </w:t>
            </w:r>
            <w:proofErr w:type="gramEnd"/>
            <w:r w:rsidR="00ED2BCE">
              <w:rPr>
                <w:b/>
              </w:rPr>
              <w:t>1-2 мин)</w:t>
            </w:r>
            <w:r>
              <w:t xml:space="preserve"> </w:t>
            </w:r>
          </w:p>
          <w:p w:rsidR="00FB3B99" w:rsidRDefault="00FB3B99" w:rsidP="00ED2BCE">
            <w:pPr>
              <w:jc w:val="center"/>
              <w:rPr>
                <w:b/>
              </w:rPr>
            </w:pPr>
            <w:r>
              <w:t>(отдых для глаз)</w:t>
            </w:r>
          </w:p>
          <w:p w:rsidR="00FB3B99" w:rsidRPr="00DD5D4E" w:rsidRDefault="00FB3B99" w:rsidP="00874103">
            <w:r w:rsidRPr="00FB3B99">
              <w:t>Посмотрите в окно</w:t>
            </w:r>
            <w:r>
              <w:t>, можно ли сейчас увидеть на деревьях листья, если увидели, задержите свое внимание на них, посмотрите вдаль.</w:t>
            </w:r>
          </w:p>
        </w:tc>
        <w:tc>
          <w:tcPr>
            <w:tcW w:w="3260" w:type="dxa"/>
          </w:tcPr>
          <w:p w:rsidR="00FB3B99" w:rsidRDefault="00FB3B99" w:rsidP="00CA2D1B">
            <w:pPr>
              <w:jc w:val="both"/>
            </w:pPr>
            <w:r>
              <w:t>Смотрят вдаль.</w:t>
            </w:r>
          </w:p>
        </w:tc>
        <w:tc>
          <w:tcPr>
            <w:tcW w:w="2092" w:type="dxa"/>
          </w:tcPr>
          <w:p w:rsidR="00FB3B99" w:rsidRDefault="00FB3B99" w:rsidP="00CA2D1B">
            <w:proofErr w:type="spellStart"/>
            <w:r w:rsidRPr="00016820">
              <w:t>Здоровьесбережение</w:t>
            </w:r>
            <w:proofErr w:type="spellEnd"/>
            <w:r w:rsidRPr="00016820">
              <w:t>, профилактика нарушений осанки и зрения;</w:t>
            </w:r>
            <w:r>
              <w:t xml:space="preserve"> снятие статического напряжения.</w:t>
            </w:r>
          </w:p>
        </w:tc>
      </w:tr>
      <w:tr w:rsidR="00E73CBC" w:rsidTr="00057647">
        <w:trPr>
          <w:trHeight w:val="840"/>
        </w:trPr>
        <w:tc>
          <w:tcPr>
            <w:tcW w:w="4219" w:type="dxa"/>
          </w:tcPr>
          <w:p w:rsidR="00E73CBC" w:rsidRDefault="00E73CBC" w:rsidP="00874103">
            <w:pPr>
              <w:rPr>
                <w:b/>
              </w:rPr>
            </w:pPr>
            <w:r w:rsidRPr="00E73CBC">
              <w:rPr>
                <w:b/>
              </w:rPr>
              <w:t>VI. Закрепление изученного материала.</w:t>
            </w:r>
            <w:proofErr w:type="gramStart"/>
            <w:r w:rsidR="00DD5D4E">
              <w:rPr>
                <w:b/>
              </w:rPr>
              <w:t xml:space="preserve">( </w:t>
            </w:r>
            <w:proofErr w:type="gramEnd"/>
            <w:r w:rsidR="00DD5D4E">
              <w:rPr>
                <w:b/>
              </w:rPr>
              <w:t>10мин)</w:t>
            </w:r>
          </w:p>
          <w:p w:rsidR="00E73CBC" w:rsidRDefault="00E73CBC" w:rsidP="00874103">
            <w:pPr>
              <w:rPr>
                <w:b/>
              </w:rPr>
            </w:pPr>
            <w:r>
              <w:rPr>
                <w:b/>
              </w:rPr>
              <w:t>1.Работа с гербарием.</w:t>
            </w:r>
          </w:p>
          <w:p w:rsidR="00E73CBC" w:rsidRDefault="00E73CBC" w:rsidP="00874103">
            <w:r>
              <w:t>В простенках в классе развешены листья из гербария.</w:t>
            </w:r>
          </w:p>
          <w:p w:rsidR="00E73CBC" w:rsidRPr="00E73CBC" w:rsidRDefault="00E73CBC" w:rsidP="00874103">
            <w:r>
              <w:t>Определить по гербарию простой лист или сложный.</w:t>
            </w:r>
          </w:p>
        </w:tc>
        <w:tc>
          <w:tcPr>
            <w:tcW w:w="3260" w:type="dxa"/>
          </w:tcPr>
          <w:p w:rsidR="00E73CBC" w:rsidRDefault="00E73CBC" w:rsidP="00CA2D1B">
            <w:pPr>
              <w:jc w:val="both"/>
            </w:pPr>
          </w:p>
          <w:p w:rsidR="00E73CBC" w:rsidRDefault="00E73CBC" w:rsidP="00CA2D1B">
            <w:pPr>
              <w:jc w:val="both"/>
            </w:pPr>
          </w:p>
          <w:p w:rsidR="00E73CBC" w:rsidRDefault="00E73CBC" w:rsidP="00CA2D1B">
            <w:pPr>
              <w:jc w:val="both"/>
            </w:pPr>
            <w:r>
              <w:t>Определяют по гербарию</w:t>
            </w:r>
            <w:r w:rsidR="00A85907">
              <w:t>,</w:t>
            </w:r>
            <w:r>
              <w:t xml:space="preserve"> какой лист простой или сложный.</w:t>
            </w:r>
          </w:p>
          <w:p w:rsidR="00013F7D" w:rsidRDefault="00013F7D" w:rsidP="00CA2D1B">
            <w:pPr>
              <w:jc w:val="both"/>
            </w:pPr>
          </w:p>
          <w:p w:rsidR="00013F7D" w:rsidRDefault="00013F7D" w:rsidP="00CA2D1B">
            <w:pPr>
              <w:jc w:val="both"/>
            </w:pPr>
          </w:p>
        </w:tc>
        <w:tc>
          <w:tcPr>
            <w:tcW w:w="2092" w:type="dxa"/>
          </w:tcPr>
          <w:p w:rsidR="00E73CBC" w:rsidRPr="00E73CBC" w:rsidRDefault="00E73CBC" w:rsidP="00E73CBC">
            <w:r>
              <w:t xml:space="preserve">Использование </w:t>
            </w:r>
            <w:r w:rsidR="00013F7D">
              <w:t xml:space="preserve">приемов </w:t>
            </w:r>
            <w:r w:rsidRPr="00E73CBC">
              <w:t xml:space="preserve">технологии </w:t>
            </w:r>
            <w:proofErr w:type="gramStart"/>
            <w:r w:rsidRPr="00E73CBC">
              <w:t>Базарного</w:t>
            </w:r>
            <w:proofErr w:type="gramEnd"/>
            <w:r w:rsidRPr="00E73CBC">
              <w:t>.</w:t>
            </w:r>
          </w:p>
          <w:p w:rsidR="00013F7D" w:rsidRPr="00016820" w:rsidRDefault="00E73CBC" w:rsidP="00E73CBC">
            <w:r>
              <w:t>Развитие мышления через операцию к</w:t>
            </w:r>
            <w:r w:rsidRPr="00E73CBC">
              <w:t>лассификация  по признакам.</w:t>
            </w:r>
          </w:p>
        </w:tc>
      </w:tr>
      <w:tr w:rsidR="00CB6F30" w:rsidTr="000743FE">
        <w:trPr>
          <w:trHeight w:val="2908"/>
        </w:trPr>
        <w:tc>
          <w:tcPr>
            <w:tcW w:w="4219" w:type="dxa"/>
          </w:tcPr>
          <w:p w:rsidR="00CB6F30" w:rsidRDefault="00CB6F30" w:rsidP="00E73CBC">
            <w:pPr>
              <w:rPr>
                <w:b/>
              </w:rPr>
            </w:pPr>
            <w:r w:rsidRPr="00E73CBC">
              <w:rPr>
                <w:b/>
              </w:rPr>
              <w:t>2.Самостоятельная работа</w:t>
            </w:r>
          </w:p>
          <w:p w:rsidR="00CB6F30" w:rsidRPr="00013F7D" w:rsidRDefault="00CB6F30" w:rsidP="00E73CBC">
            <w:r>
              <w:t>а)</w:t>
            </w:r>
            <w:proofErr w:type="gramStart"/>
            <w:r>
              <w:t>.</w:t>
            </w:r>
            <w:r w:rsidRPr="00E73CBC">
              <w:t>Д</w:t>
            </w:r>
            <w:proofErr w:type="gramEnd"/>
            <w:r w:rsidRPr="00E73CBC">
              <w:t>ля сильных учеников без опоры на наглядность</w:t>
            </w:r>
            <w:r>
              <w:t>, работа с  перфокартой «Простые и сложные листья»</w:t>
            </w:r>
          </w:p>
          <w:p w:rsidR="00CB6F30" w:rsidRDefault="00CB6F30" w:rsidP="00E73CBC">
            <w:r>
              <w:t>б)</w:t>
            </w:r>
            <w:proofErr w:type="gramStart"/>
            <w:r>
              <w:t>.Д</w:t>
            </w:r>
            <w:proofErr w:type="gramEnd"/>
            <w:r>
              <w:t xml:space="preserve">ля более слабых учеников, задание на карточке с опорой на наглядность. </w:t>
            </w:r>
          </w:p>
          <w:p w:rsidR="00CB6F30" w:rsidRPr="00A85907" w:rsidRDefault="00CB6F30" w:rsidP="00874103">
            <w:r>
              <w:t>Опред</w:t>
            </w:r>
            <w:r w:rsidR="00A85907">
              <w:t>елить  простые и сложные листья.</w:t>
            </w:r>
          </w:p>
        </w:tc>
        <w:tc>
          <w:tcPr>
            <w:tcW w:w="3260" w:type="dxa"/>
          </w:tcPr>
          <w:p w:rsidR="00CB6F30" w:rsidRDefault="00CB6F30" w:rsidP="00CA2D1B">
            <w:pPr>
              <w:jc w:val="both"/>
            </w:pPr>
          </w:p>
          <w:p w:rsidR="00CB6F30" w:rsidRDefault="00CB6F30" w:rsidP="00CA2D1B">
            <w:pPr>
              <w:jc w:val="both"/>
            </w:pPr>
            <w:r>
              <w:t>Выполняют задания.</w:t>
            </w:r>
          </w:p>
        </w:tc>
        <w:tc>
          <w:tcPr>
            <w:tcW w:w="2092" w:type="dxa"/>
          </w:tcPr>
          <w:p w:rsidR="00CB6F30" w:rsidRDefault="00CB6F30" w:rsidP="00DD5D4E">
            <w:r>
              <w:t>Развитие самостоятельности и наблюдательности при выполнении задания.</w:t>
            </w:r>
          </w:p>
          <w:p w:rsidR="00057647" w:rsidRDefault="00CB6F30" w:rsidP="00DD5D4E">
            <w:r w:rsidRPr="005865F3">
              <w:t xml:space="preserve">Дифференцированный подход: </w:t>
            </w:r>
            <w:r>
              <w:t xml:space="preserve">задания разного уровня </w:t>
            </w:r>
            <w:r w:rsidR="00DD5D4E">
              <w:t>сложности</w:t>
            </w:r>
          </w:p>
          <w:p w:rsidR="00CB6F30" w:rsidRPr="00057647" w:rsidRDefault="00CB6F30" w:rsidP="00057647"/>
        </w:tc>
      </w:tr>
      <w:tr w:rsidR="00013F7D" w:rsidTr="00057647">
        <w:tc>
          <w:tcPr>
            <w:tcW w:w="4219" w:type="dxa"/>
          </w:tcPr>
          <w:p w:rsidR="00013F7D" w:rsidRDefault="00013F7D" w:rsidP="00874103">
            <w:pPr>
              <w:rPr>
                <w:b/>
              </w:rPr>
            </w:pPr>
            <w:r w:rsidRPr="00013F7D">
              <w:rPr>
                <w:b/>
              </w:rPr>
              <w:t>VII. Подведение итогов урока. Рефлексия</w:t>
            </w:r>
            <w:r>
              <w:rPr>
                <w:b/>
              </w:rPr>
              <w:t>.</w:t>
            </w:r>
            <w:r w:rsidR="00DD5D4E">
              <w:rPr>
                <w:b/>
              </w:rPr>
              <w:t xml:space="preserve"> </w:t>
            </w:r>
            <w:proofErr w:type="gramStart"/>
            <w:r w:rsidR="00DD5D4E">
              <w:rPr>
                <w:b/>
              </w:rPr>
              <w:t xml:space="preserve">( </w:t>
            </w:r>
            <w:proofErr w:type="gramEnd"/>
            <w:r w:rsidR="00DD5D4E">
              <w:rPr>
                <w:b/>
              </w:rPr>
              <w:t>1мин)</w:t>
            </w:r>
          </w:p>
          <w:p w:rsidR="007928DF" w:rsidRDefault="007928DF" w:rsidP="00874103">
            <w:r w:rsidRPr="007928DF">
              <w:t>Чему учились сегодня на уроке?</w:t>
            </w:r>
          </w:p>
          <w:p w:rsidR="007928DF" w:rsidRDefault="007928DF" w:rsidP="00874103"/>
          <w:p w:rsidR="007928DF" w:rsidRDefault="007928DF" w:rsidP="007928DF">
            <w:r>
              <w:t>Какое задание понравилось?</w:t>
            </w:r>
          </w:p>
          <w:p w:rsidR="007928DF" w:rsidRDefault="007928DF" w:rsidP="007928DF">
            <w:r>
              <w:t>С каким настроением уходим с урока?</w:t>
            </w:r>
          </w:p>
          <w:p w:rsidR="007928DF" w:rsidRPr="003712F1" w:rsidRDefault="007928DF" w:rsidP="007928DF">
            <w:pPr>
              <w:rPr>
                <w:sz w:val="16"/>
                <w:szCs w:val="16"/>
              </w:rPr>
            </w:pPr>
          </w:p>
          <w:p w:rsidR="007928DF" w:rsidRPr="007928DF" w:rsidRDefault="007928DF" w:rsidP="00874103"/>
        </w:tc>
        <w:tc>
          <w:tcPr>
            <w:tcW w:w="3260" w:type="dxa"/>
          </w:tcPr>
          <w:p w:rsidR="00013F7D" w:rsidRDefault="00013F7D" w:rsidP="00CA2D1B">
            <w:pPr>
              <w:jc w:val="both"/>
            </w:pPr>
          </w:p>
          <w:p w:rsidR="007928DF" w:rsidRDefault="007928DF" w:rsidP="00CA2D1B">
            <w:pPr>
              <w:jc w:val="both"/>
            </w:pPr>
          </w:p>
          <w:p w:rsidR="007928DF" w:rsidRDefault="007928DF" w:rsidP="00CA2D1B">
            <w:pPr>
              <w:jc w:val="both"/>
            </w:pPr>
            <w:r>
              <w:t>Учились различать простые и сложные листья.</w:t>
            </w:r>
          </w:p>
          <w:p w:rsidR="007928DF" w:rsidRDefault="007928DF" w:rsidP="00CA2D1B">
            <w:pPr>
              <w:jc w:val="both"/>
            </w:pPr>
            <w:r>
              <w:t>Отвечают на вопросы.</w:t>
            </w:r>
          </w:p>
        </w:tc>
        <w:tc>
          <w:tcPr>
            <w:tcW w:w="2092" w:type="dxa"/>
          </w:tcPr>
          <w:p w:rsidR="007928DF" w:rsidRPr="00D90790" w:rsidRDefault="007928DF" w:rsidP="007928DF">
            <w:r w:rsidRPr="00D90790">
              <w:t>Развитие мышления, памяти, речи</w:t>
            </w:r>
            <w:r>
              <w:t>.</w:t>
            </w:r>
            <w:r w:rsidRPr="00D90790">
              <w:t xml:space="preserve"> Развитие умения рассуждать, обобщать, анализировать свою работу на уроке.</w:t>
            </w:r>
          </w:p>
          <w:p w:rsidR="00013F7D" w:rsidRDefault="007928DF" w:rsidP="00E73CBC">
            <w:r w:rsidRPr="00785094">
              <w:t>Развитие смысловой памяти, усвоение поставленной задачи.</w:t>
            </w:r>
          </w:p>
        </w:tc>
      </w:tr>
      <w:tr w:rsidR="00013F7D" w:rsidTr="00057647">
        <w:tc>
          <w:tcPr>
            <w:tcW w:w="4219" w:type="dxa"/>
          </w:tcPr>
          <w:p w:rsidR="00013F7D" w:rsidRDefault="00013F7D" w:rsidP="00874103">
            <w:pPr>
              <w:rPr>
                <w:b/>
              </w:rPr>
            </w:pPr>
            <w:r w:rsidRPr="00013F7D">
              <w:rPr>
                <w:b/>
              </w:rPr>
              <w:lastRenderedPageBreak/>
              <w:t>VIII.</w:t>
            </w:r>
            <w:r w:rsidRPr="00D1705B">
              <w:rPr>
                <w:b/>
              </w:rPr>
              <w:t xml:space="preserve"> Домашнее задание</w:t>
            </w:r>
            <w:r>
              <w:rPr>
                <w:b/>
              </w:rPr>
              <w:t>.</w:t>
            </w:r>
            <w:proofErr w:type="gramStart"/>
            <w:r w:rsidR="00DD5D4E">
              <w:rPr>
                <w:b/>
              </w:rPr>
              <w:t xml:space="preserve">( </w:t>
            </w:r>
            <w:proofErr w:type="gramEnd"/>
            <w:r w:rsidR="00DD5D4E">
              <w:rPr>
                <w:b/>
              </w:rPr>
              <w:t>1мин)</w:t>
            </w:r>
          </w:p>
          <w:p w:rsidR="007928DF" w:rsidRPr="007928DF" w:rsidRDefault="007928DF" w:rsidP="00874103">
            <w:r w:rsidRPr="007928DF">
              <w:t>Прочитать учебник на стр.71-73.</w:t>
            </w:r>
          </w:p>
          <w:p w:rsidR="007928DF" w:rsidRPr="00013F7D" w:rsidRDefault="007928DF" w:rsidP="00874103">
            <w:pPr>
              <w:rPr>
                <w:b/>
              </w:rPr>
            </w:pPr>
            <w:r w:rsidRPr="007928DF">
              <w:t>Письменно выполнить задание №3 на стр.73</w:t>
            </w:r>
          </w:p>
        </w:tc>
        <w:tc>
          <w:tcPr>
            <w:tcW w:w="3260" w:type="dxa"/>
          </w:tcPr>
          <w:p w:rsidR="00013F7D" w:rsidRDefault="007928DF" w:rsidP="00CA2D1B">
            <w:pPr>
              <w:jc w:val="both"/>
            </w:pPr>
            <w:r>
              <w:t>Записывают домашнее задание в дневник.</w:t>
            </w:r>
          </w:p>
        </w:tc>
        <w:tc>
          <w:tcPr>
            <w:tcW w:w="2092" w:type="dxa"/>
          </w:tcPr>
          <w:p w:rsidR="00013F7D" w:rsidRDefault="00CB0F48" w:rsidP="00E73CBC">
            <w:r>
              <w:t>Развитие зрительной и слуховой памяти.</w:t>
            </w:r>
          </w:p>
        </w:tc>
      </w:tr>
      <w:tr w:rsidR="00013F7D" w:rsidTr="00057647">
        <w:tc>
          <w:tcPr>
            <w:tcW w:w="4219" w:type="dxa"/>
          </w:tcPr>
          <w:p w:rsidR="007928DF" w:rsidRPr="007928DF" w:rsidRDefault="00013F7D" w:rsidP="00013F7D">
            <w:pPr>
              <w:rPr>
                <w:b/>
              </w:rPr>
            </w:pPr>
            <w:r w:rsidRPr="007928DF">
              <w:rPr>
                <w:b/>
              </w:rPr>
              <w:t xml:space="preserve">IX. </w:t>
            </w:r>
            <w:r w:rsidR="007928DF" w:rsidRPr="007928DF">
              <w:rPr>
                <w:b/>
              </w:rPr>
              <w:t>Выставление оценок</w:t>
            </w:r>
            <w:r w:rsidR="00DD5D4E">
              <w:rPr>
                <w:b/>
              </w:rPr>
              <w:t xml:space="preserve"> (1 мин)</w:t>
            </w:r>
          </w:p>
          <w:p w:rsidR="00013F7D" w:rsidRPr="00013F7D" w:rsidRDefault="00013F7D" w:rsidP="00013F7D">
            <w:pPr>
              <w:rPr>
                <w:b/>
              </w:rPr>
            </w:pPr>
          </w:p>
        </w:tc>
        <w:tc>
          <w:tcPr>
            <w:tcW w:w="3260" w:type="dxa"/>
          </w:tcPr>
          <w:p w:rsidR="00013F7D" w:rsidRDefault="007928DF" w:rsidP="00CA2D1B">
            <w:pPr>
              <w:jc w:val="both"/>
            </w:pPr>
            <w:r>
              <w:t>Слушают комментарии учителя.</w:t>
            </w:r>
          </w:p>
        </w:tc>
        <w:tc>
          <w:tcPr>
            <w:tcW w:w="2092" w:type="dxa"/>
          </w:tcPr>
          <w:p w:rsidR="007928DF" w:rsidRPr="0018430F" w:rsidRDefault="007928DF" w:rsidP="007928DF">
            <w:r>
              <w:t>Развитие самооценки.</w:t>
            </w:r>
          </w:p>
          <w:p w:rsidR="00013F7D" w:rsidRDefault="00013F7D" w:rsidP="00E73CBC"/>
        </w:tc>
      </w:tr>
    </w:tbl>
    <w:p w:rsidR="00F514D8" w:rsidRPr="00AF525E" w:rsidRDefault="00F514D8" w:rsidP="00F514D8">
      <w:pPr>
        <w:rPr>
          <w:b/>
        </w:rPr>
      </w:pPr>
    </w:p>
    <w:p w:rsidR="00F514D8" w:rsidRDefault="00F514D8" w:rsidP="00F514D8"/>
    <w:p w:rsidR="00F514D8" w:rsidRDefault="00F514D8" w:rsidP="00F514D8"/>
    <w:p w:rsidR="00F514D8" w:rsidRDefault="00F514D8" w:rsidP="00F514D8"/>
    <w:p w:rsidR="00F514D8" w:rsidRDefault="00F514D8" w:rsidP="00F514D8"/>
    <w:sectPr w:rsidR="00F514D8" w:rsidSect="00A8590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>
    <w:nsid w:val="0D3A0CFD"/>
    <w:multiLevelType w:val="hybridMultilevel"/>
    <w:tmpl w:val="E1066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EF1791"/>
    <w:multiLevelType w:val="hybridMultilevel"/>
    <w:tmpl w:val="B51A4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55005"/>
    <w:multiLevelType w:val="hybridMultilevel"/>
    <w:tmpl w:val="41E2F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AA7473"/>
    <w:multiLevelType w:val="hybridMultilevel"/>
    <w:tmpl w:val="75863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AF9"/>
    <w:rsid w:val="00013F7D"/>
    <w:rsid w:val="00057647"/>
    <w:rsid w:val="000743FE"/>
    <w:rsid w:val="002C450A"/>
    <w:rsid w:val="00333586"/>
    <w:rsid w:val="00451ACF"/>
    <w:rsid w:val="004A78E2"/>
    <w:rsid w:val="004D3CA9"/>
    <w:rsid w:val="00506ACA"/>
    <w:rsid w:val="006A3F47"/>
    <w:rsid w:val="007928DF"/>
    <w:rsid w:val="008408C3"/>
    <w:rsid w:val="00874103"/>
    <w:rsid w:val="00967CE9"/>
    <w:rsid w:val="009F6F8F"/>
    <w:rsid w:val="00A10BA5"/>
    <w:rsid w:val="00A44AF9"/>
    <w:rsid w:val="00A6647E"/>
    <w:rsid w:val="00A85907"/>
    <w:rsid w:val="00AF525E"/>
    <w:rsid w:val="00C63197"/>
    <w:rsid w:val="00CA2D1B"/>
    <w:rsid w:val="00CB0F48"/>
    <w:rsid w:val="00CB6F30"/>
    <w:rsid w:val="00D368B4"/>
    <w:rsid w:val="00D50D30"/>
    <w:rsid w:val="00DD40C2"/>
    <w:rsid w:val="00DD5D4E"/>
    <w:rsid w:val="00DF44D8"/>
    <w:rsid w:val="00E430D8"/>
    <w:rsid w:val="00E73CBC"/>
    <w:rsid w:val="00ED2BCE"/>
    <w:rsid w:val="00F514D8"/>
    <w:rsid w:val="00F7037D"/>
    <w:rsid w:val="00FB3B99"/>
    <w:rsid w:val="00FE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67CE9"/>
    <w:pPr>
      <w:spacing w:before="100" w:beforeAutospacing="1" w:after="100" w:afterAutospacing="1"/>
    </w:pPr>
  </w:style>
  <w:style w:type="character" w:styleId="a4">
    <w:name w:val="Strong"/>
    <w:basedOn w:val="a0"/>
    <w:qFormat/>
    <w:rsid w:val="00967CE9"/>
    <w:rPr>
      <w:b/>
      <w:bCs/>
    </w:rPr>
  </w:style>
  <w:style w:type="paragraph" w:styleId="a5">
    <w:name w:val="Body Text"/>
    <w:basedOn w:val="a"/>
    <w:link w:val="a6"/>
    <w:rsid w:val="00967CE9"/>
    <w:pPr>
      <w:widowControl w:val="0"/>
      <w:suppressAutoHyphens/>
      <w:spacing w:after="120"/>
    </w:pPr>
    <w:rPr>
      <w:rFonts w:eastAsia="Arial Unicode MS" w:cs="Arial Unicode MS"/>
      <w:kern w:val="1"/>
      <w:lang w:val="en" w:eastAsia="hi-IN" w:bidi="hi-IN"/>
    </w:rPr>
  </w:style>
  <w:style w:type="character" w:customStyle="1" w:styleId="a6">
    <w:name w:val="Основной текст Знак"/>
    <w:basedOn w:val="a0"/>
    <w:link w:val="a5"/>
    <w:rsid w:val="00967CE9"/>
    <w:rPr>
      <w:rFonts w:ascii="Times New Roman" w:eastAsia="Arial Unicode MS" w:hAnsi="Times New Roman" w:cs="Arial Unicode MS"/>
      <w:kern w:val="1"/>
      <w:sz w:val="24"/>
      <w:szCs w:val="24"/>
      <w:lang w:val="en" w:eastAsia="hi-IN" w:bidi="hi-IN"/>
    </w:rPr>
  </w:style>
  <w:style w:type="paragraph" w:styleId="a7">
    <w:name w:val="List Paragraph"/>
    <w:basedOn w:val="a"/>
    <w:uiPriority w:val="34"/>
    <w:qFormat/>
    <w:rsid w:val="006A3F47"/>
    <w:pPr>
      <w:ind w:left="720"/>
      <w:contextualSpacing/>
    </w:pPr>
  </w:style>
  <w:style w:type="table" w:styleId="a8">
    <w:name w:val="Table Grid"/>
    <w:basedOn w:val="a1"/>
    <w:uiPriority w:val="59"/>
    <w:rsid w:val="00CA2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Содержимое таблицы"/>
    <w:basedOn w:val="a"/>
    <w:rsid w:val="00D50D30"/>
    <w:pPr>
      <w:widowControl w:val="0"/>
      <w:suppressLineNumbers/>
      <w:suppressAutoHyphens/>
    </w:pPr>
    <w:rPr>
      <w:rFonts w:eastAsia="Arial Unicode MS" w:cs="Arial Unicode MS"/>
      <w:kern w:val="1"/>
      <w:lang w:val="en" w:eastAsia="hi-IN" w:bidi="hi-IN"/>
    </w:rPr>
  </w:style>
  <w:style w:type="paragraph" w:styleId="aa">
    <w:name w:val="No Spacing"/>
    <w:uiPriority w:val="1"/>
    <w:qFormat/>
    <w:rsid w:val="00A85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67CE9"/>
    <w:pPr>
      <w:spacing w:before="100" w:beforeAutospacing="1" w:after="100" w:afterAutospacing="1"/>
    </w:pPr>
  </w:style>
  <w:style w:type="character" w:styleId="a4">
    <w:name w:val="Strong"/>
    <w:basedOn w:val="a0"/>
    <w:qFormat/>
    <w:rsid w:val="00967CE9"/>
    <w:rPr>
      <w:b/>
      <w:bCs/>
    </w:rPr>
  </w:style>
  <w:style w:type="paragraph" w:styleId="a5">
    <w:name w:val="Body Text"/>
    <w:basedOn w:val="a"/>
    <w:link w:val="a6"/>
    <w:rsid w:val="00967CE9"/>
    <w:pPr>
      <w:widowControl w:val="0"/>
      <w:suppressAutoHyphens/>
      <w:spacing w:after="120"/>
    </w:pPr>
    <w:rPr>
      <w:rFonts w:eastAsia="Arial Unicode MS" w:cs="Arial Unicode MS"/>
      <w:kern w:val="1"/>
      <w:lang w:val="en" w:eastAsia="hi-IN" w:bidi="hi-IN"/>
    </w:rPr>
  </w:style>
  <w:style w:type="character" w:customStyle="1" w:styleId="a6">
    <w:name w:val="Основной текст Знак"/>
    <w:basedOn w:val="a0"/>
    <w:link w:val="a5"/>
    <w:rsid w:val="00967CE9"/>
    <w:rPr>
      <w:rFonts w:ascii="Times New Roman" w:eastAsia="Arial Unicode MS" w:hAnsi="Times New Roman" w:cs="Arial Unicode MS"/>
      <w:kern w:val="1"/>
      <w:sz w:val="24"/>
      <w:szCs w:val="24"/>
      <w:lang w:val="en" w:eastAsia="hi-IN" w:bidi="hi-IN"/>
    </w:rPr>
  </w:style>
  <w:style w:type="paragraph" w:styleId="a7">
    <w:name w:val="List Paragraph"/>
    <w:basedOn w:val="a"/>
    <w:uiPriority w:val="34"/>
    <w:qFormat/>
    <w:rsid w:val="006A3F47"/>
    <w:pPr>
      <w:ind w:left="720"/>
      <w:contextualSpacing/>
    </w:pPr>
  </w:style>
  <w:style w:type="table" w:styleId="a8">
    <w:name w:val="Table Grid"/>
    <w:basedOn w:val="a1"/>
    <w:uiPriority w:val="59"/>
    <w:rsid w:val="00CA2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Содержимое таблицы"/>
    <w:basedOn w:val="a"/>
    <w:rsid w:val="00D50D30"/>
    <w:pPr>
      <w:widowControl w:val="0"/>
      <w:suppressLineNumbers/>
      <w:suppressAutoHyphens/>
    </w:pPr>
    <w:rPr>
      <w:rFonts w:eastAsia="Arial Unicode MS" w:cs="Arial Unicode MS"/>
      <w:kern w:val="1"/>
      <w:lang w:val="en" w:eastAsia="hi-IN" w:bidi="hi-IN"/>
    </w:rPr>
  </w:style>
  <w:style w:type="paragraph" w:styleId="aa">
    <w:name w:val="No Spacing"/>
    <w:uiPriority w:val="1"/>
    <w:qFormat/>
    <w:rsid w:val="00A85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7A5DB-C408-4A98-B744-E40A20352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26</cp:revision>
  <dcterms:created xsi:type="dcterms:W3CDTF">2019-11-08T10:18:00Z</dcterms:created>
  <dcterms:modified xsi:type="dcterms:W3CDTF">2021-02-01T19:29:00Z</dcterms:modified>
</cp:coreProperties>
</file>